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94DF5" w14:textId="77777777" w:rsidR="00E8790B" w:rsidRPr="00E8790B"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b/>
          <w:bCs/>
          <w:iCs/>
          <w:sz w:val="28"/>
          <w:szCs w:val="28"/>
          <w:lang w:eastAsia="ja-JP"/>
        </w:rPr>
      </w:pPr>
      <w:r w:rsidRPr="00E8790B">
        <w:rPr>
          <w:rFonts w:ascii="Palatino" w:hAnsi="Palatino" w:cs="Palatino"/>
          <w:b/>
          <w:bCs/>
          <w:iCs/>
          <w:sz w:val="28"/>
          <w:szCs w:val="28"/>
          <w:lang w:eastAsia="ja-JP"/>
        </w:rPr>
        <w:t>CYRM Books Previewed by Sally James</w:t>
      </w:r>
    </w:p>
    <w:p w14:paraId="4D20A2F2" w14:textId="77777777" w:rsidR="00E8790B"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b/>
          <w:bCs/>
          <w:iCs/>
          <w:sz w:val="28"/>
          <w:szCs w:val="28"/>
          <w:lang w:eastAsia="ja-JP"/>
        </w:rPr>
      </w:pPr>
      <w:r w:rsidRPr="00E8790B">
        <w:rPr>
          <w:rFonts w:ascii="Palatino" w:hAnsi="Palatino" w:cs="Palatino"/>
          <w:b/>
          <w:bCs/>
          <w:iCs/>
          <w:sz w:val="28"/>
          <w:szCs w:val="28"/>
          <w:lang w:eastAsia="ja-JP"/>
        </w:rPr>
        <w:t>South Hillsborough School Lib</w:t>
      </w:r>
      <w:r>
        <w:rPr>
          <w:rFonts w:ascii="Palatino" w:hAnsi="Palatino" w:cs="Palatino"/>
          <w:b/>
          <w:bCs/>
          <w:iCs/>
          <w:sz w:val="28"/>
          <w:szCs w:val="28"/>
          <w:lang w:eastAsia="ja-JP"/>
        </w:rPr>
        <w:t>rar</w:t>
      </w:r>
      <w:r w:rsidRPr="00E8790B">
        <w:rPr>
          <w:rFonts w:ascii="Palatino" w:hAnsi="Palatino" w:cs="Palatino"/>
          <w:b/>
          <w:bCs/>
          <w:iCs/>
          <w:sz w:val="28"/>
          <w:szCs w:val="28"/>
          <w:lang w:eastAsia="ja-JP"/>
        </w:rPr>
        <w:t>ian</w:t>
      </w:r>
    </w:p>
    <w:p w14:paraId="3209E045" w14:textId="5D971E1B" w:rsidR="00F07BDA" w:rsidRDefault="00E94B29"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b/>
          <w:bCs/>
          <w:iCs/>
          <w:sz w:val="28"/>
          <w:szCs w:val="28"/>
          <w:lang w:eastAsia="ja-JP"/>
        </w:rPr>
      </w:pPr>
      <w:hyperlink r:id="rId6" w:history="1">
        <w:r w:rsidR="00F07BDA" w:rsidRPr="00E871F1">
          <w:rPr>
            <w:rStyle w:val="Hyperlink"/>
            <w:rFonts w:ascii="Palatino" w:hAnsi="Palatino" w:cs="Palatino"/>
            <w:b/>
            <w:bCs/>
            <w:iCs/>
            <w:sz w:val="28"/>
            <w:szCs w:val="28"/>
            <w:lang w:eastAsia="ja-JP"/>
          </w:rPr>
          <w:t>sjames@hcsd.k12.ca.us</w:t>
        </w:r>
      </w:hyperlink>
    </w:p>
    <w:p w14:paraId="3FED896A" w14:textId="096ACD99" w:rsidR="00F07BDA" w:rsidRPr="00E8790B" w:rsidRDefault="00F07BDA"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b/>
          <w:bCs/>
          <w:iCs/>
          <w:sz w:val="28"/>
          <w:szCs w:val="28"/>
          <w:lang w:eastAsia="ja-JP"/>
        </w:rPr>
      </w:pPr>
      <w:r>
        <w:rPr>
          <w:rFonts w:ascii="Palatino" w:hAnsi="Palatino" w:cs="Palatino"/>
          <w:b/>
          <w:bCs/>
          <w:iCs/>
          <w:sz w:val="28"/>
          <w:szCs w:val="28"/>
          <w:lang w:eastAsia="ja-JP"/>
        </w:rPr>
        <w:t>www.southlibrary.org</w:t>
      </w:r>
    </w:p>
    <w:p w14:paraId="7817E9F7" w14:textId="2445B5C4" w:rsidR="00E8790B" w:rsidRDefault="004E4E39"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bCs/>
          <w:iCs/>
          <w:sz w:val="28"/>
          <w:szCs w:val="28"/>
          <w:lang w:eastAsia="ja-JP"/>
        </w:rPr>
      </w:pPr>
      <w:r>
        <w:rPr>
          <w:rFonts w:ascii="Palatino" w:hAnsi="Palatino" w:cs="Palatino"/>
          <w:bCs/>
          <w:iCs/>
          <w:sz w:val="28"/>
          <w:szCs w:val="28"/>
          <w:lang w:eastAsia="ja-JP"/>
        </w:rPr>
        <w:t xml:space="preserve">November </w:t>
      </w:r>
      <w:r w:rsidR="00E8790B">
        <w:rPr>
          <w:rFonts w:ascii="Palatino" w:hAnsi="Palatino" w:cs="Palatino"/>
          <w:bCs/>
          <w:iCs/>
          <w:sz w:val="28"/>
          <w:szCs w:val="28"/>
          <w:lang w:eastAsia="ja-JP"/>
        </w:rPr>
        <w:t>2012</w:t>
      </w:r>
    </w:p>
    <w:p w14:paraId="48779095" w14:textId="77777777" w:rsidR="00E8790B"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i/>
          <w:iCs/>
          <w:sz w:val="28"/>
          <w:szCs w:val="28"/>
          <w:lang w:eastAsia="ja-JP"/>
        </w:rPr>
      </w:pPr>
    </w:p>
    <w:p w14:paraId="25221606" w14:textId="615E2D9D" w:rsidR="00F06133" w:rsidRPr="00454B55"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b/>
          <w:bCs/>
          <w:i/>
          <w:iCs/>
          <w:sz w:val="28"/>
          <w:szCs w:val="28"/>
          <w:lang w:eastAsia="ja-JP"/>
        </w:rPr>
        <w:t>Nurse, Soldier, Spy: The True Story of Sarah Edmonds, A Civil War Hero</w:t>
      </w:r>
      <w:r w:rsidRPr="00454B55">
        <w:rPr>
          <w:sz w:val="28"/>
          <w:szCs w:val="28"/>
          <w:lang w:eastAsia="ja-JP"/>
        </w:rPr>
        <w:t xml:space="preserve"> by Marissa Moss.  A young woman disguises herself as a man and fights against the Confederacy.  T</w:t>
      </w:r>
      <w:r w:rsidR="00E21329" w:rsidRPr="00454B55">
        <w:rPr>
          <w:sz w:val="28"/>
          <w:szCs w:val="28"/>
          <w:lang w:eastAsia="ja-JP"/>
        </w:rPr>
        <w:t>his is an amazing story of Sarah Edmonds</w:t>
      </w:r>
      <w:r w:rsidRPr="00454B55">
        <w:rPr>
          <w:sz w:val="28"/>
          <w:szCs w:val="28"/>
          <w:lang w:eastAsia="ja-JP"/>
        </w:rPr>
        <w:t xml:space="preserve"> who dressed up as a man to flee an arranged marriage but then embraced the freedom she found as a man.   </w:t>
      </w:r>
    </w:p>
    <w:p w14:paraId="4972F4CD" w14:textId="77777777" w:rsidR="00E8790B" w:rsidRPr="00454B55" w:rsidRDefault="00E8790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A75A5C">
        <w:rPr>
          <w:b/>
          <w:sz w:val="28"/>
          <w:szCs w:val="28"/>
          <w:lang w:eastAsia="ja-JP"/>
        </w:rPr>
        <w:t xml:space="preserve">Marissa Moss’s Study Guide: </w:t>
      </w:r>
      <w:hyperlink r:id="rId7" w:history="1">
        <w:r w:rsidRPr="00454B55">
          <w:rPr>
            <w:rStyle w:val="Hyperlink"/>
            <w:sz w:val="28"/>
            <w:szCs w:val="28"/>
            <w:lang w:eastAsia="ja-JP"/>
          </w:rPr>
          <w:t>www.marissamoss.com/downloads/NSS_Study_Guide</w:t>
        </w:r>
      </w:hyperlink>
      <w:r w:rsidRPr="00454B55">
        <w:rPr>
          <w:sz w:val="28"/>
          <w:szCs w:val="28"/>
          <w:lang w:eastAsia="ja-JP"/>
        </w:rPr>
        <w:t>.</w:t>
      </w:r>
    </w:p>
    <w:p w14:paraId="5A264226" w14:textId="297E7CDC" w:rsidR="00E8790B" w:rsidRDefault="00E8790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A75A5C">
        <w:rPr>
          <w:b/>
          <w:sz w:val="28"/>
          <w:szCs w:val="28"/>
          <w:lang w:eastAsia="ja-JP"/>
        </w:rPr>
        <w:t>Discussion Topic</w:t>
      </w:r>
      <w:r w:rsidR="003F351B">
        <w:rPr>
          <w:b/>
          <w:sz w:val="28"/>
          <w:szCs w:val="28"/>
          <w:lang w:eastAsia="ja-JP"/>
        </w:rPr>
        <w:t>s</w:t>
      </w:r>
      <w:r w:rsidR="00A75A5C">
        <w:rPr>
          <w:sz w:val="28"/>
          <w:szCs w:val="28"/>
          <w:lang w:eastAsia="ja-JP"/>
        </w:rPr>
        <w:t xml:space="preserve">: </w:t>
      </w:r>
      <w:r w:rsidR="003F351B">
        <w:rPr>
          <w:sz w:val="28"/>
          <w:szCs w:val="28"/>
          <w:lang w:eastAsia="ja-JP"/>
        </w:rPr>
        <w:t>1) d</w:t>
      </w:r>
      <w:r w:rsidR="00BD587D">
        <w:rPr>
          <w:sz w:val="28"/>
          <w:szCs w:val="28"/>
          <w:lang w:eastAsia="ja-JP"/>
        </w:rPr>
        <w:t>iscuss g</w:t>
      </w:r>
      <w:r w:rsidRPr="00454B55">
        <w:rPr>
          <w:sz w:val="28"/>
          <w:szCs w:val="28"/>
          <w:lang w:eastAsia="ja-JP"/>
        </w:rPr>
        <w:t>ender differences and s</w:t>
      </w:r>
      <w:r w:rsidR="00BD587D">
        <w:rPr>
          <w:sz w:val="28"/>
          <w:szCs w:val="28"/>
          <w:lang w:eastAsia="ja-JP"/>
        </w:rPr>
        <w:t>tereotypes today and the mid-186</w:t>
      </w:r>
      <w:r w:rsidRPr="00454B55">
        <w:rPr>
          <w:sz w:val="28"/>
          <w:szCs w:val="28"/>
          <w:lang w:eastAsia="ja-JP"/>
        </w:rPr>
        <w:t>0’s with regard t</w:t>
      </w:r>
      <w:r w:rsidR="00BD587D">
        <w:rPr>
          <w:sz w:val="28"/>
          <w:szCs w:val="28"/>
          <w:lang w:eastAsia="ja-JP"/>
        </w:rPr>
        <w:t>o job choices and life opportunities</w:t>
      </w:r>
      <w:r w:rsidR="00FB6433">
        <w:rPr>
          <w:sz w:val="28"/>
          <w:szCs w:val="28"/>
          <w:lang w:eastAsia="ja-JP"/>
        </w:rPr>
        <w:t xml:space="preserve">, </w:t>
      </w:r>
      <w:r w:rsidR="003F351B">
        <w:rPr>
          <w:sz w:val="28"/>
          <w:szCs w:val="28"/>
          <w:lang w:eastAsia="ja-JP"/>
        </w:rPr>
        <w:t>2) the importance of the Civil War in American history</w:t>
      </w:r>
      <w:r w:rsidR="00FB6433">
        <w:rPr>
          <w:sz w:val="28"/>
          <w:szCs w:val="28"/>
          <w:lang w:eastAsia="ja-JP"/>
        </w:rPr>
        <w:t>, and 3) “invisible” groups in U.S. society.</w:t>
      </w:r>
    </w:p>
    <w:p w14:paraId="32062394" w14:textId="7488CE79" w:rsidR="003F351B" w:rsidRDefault="003F351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Pr>
          <w:b/>
          <w:sz w:val="28"/>
          <w:szCs w:val="28"/>
          <w:lang w:eastAsia="ja-JP"/>
        </w:rPr>
        <w:t>Civil War Geography</w:t>
      </w:r>
      <w:r w:rsidRPr="003F351B">
        <w:rPr>
          <w:sz w:val="28"/>
          <w:szCs w:val="28"/>
          <w:lang w:eastAsia="ja-JP"/>
        </w:rPr>
        <w:t>:</w:t>
      </w:r>
      <w:r>
        <w:rPr>
          <w:b/>
          <w:sz w:val="28"/>
          <w:szCs w:val="28"/>
          <w:lang w:eastAsia="ja-JP"/>
        </w:rPr>
        <w:t xml:space="preserve"> </w:t>
      </w:r>
      <w:r>
        <w:rPr>
          <w:sz w:val="28"/>
          <w:szCs w:val="28"/>
          <w:lang w:eastAsia="ja-JP"/>
        </w:rPr>
        <w:t>Find a map of the U.S. during the Civil War. Color the states that seceded and label the major battles discussed in the story.  Locate the Missouri Compromise line.</w:t>
      </w:r>
      <w:r w:rsidR="00FB6433">
        <w:rPr>
          <w:sz w:val="28"/>
          <w:szCs w:val="28"/>
          <w:lang w:eastAsia="ja-JP"/>
        </w:rPr>
        <w:t xml:space="preserve">  </w:t>
      </w:r>
      <w:r>
        <w:rPr>
          <w:sz w:val="28"/>
          <w:szCs w:val="28"/>
          <w:lang w:eastAsia="ja-JP"/>
        </w:rPr>
        <w:t xml:space="preserve">  </w:t>
      </w:r>
    </w:p>
    <w:p w14:paraId="2C3A3671" w14:textId="065677FB" w:rsidR="003F351B" w:rsidRDefault="003F351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Pr>
          <w:b/>
          <w:sz w:val="28"/>
          <w:szCs w:val="28"/>
          <w:lang w:eastAsia="ja-JP"/>
        </w:rPr>
        <w:t>Drawing</w:t>
      </w:r>
      <w:r w:rsidRPr="003F351B">
        <w:rPr>
          <w:sz w:val="28"/>
          <w:szCs w:val="28"/>
          <w:lang w:eastAsia="ja-JP"/>
        </w:rPr>
        <w:t>:</w:t>
      </w:r>
      <w:r>
        <w:rPr>
          <w:b/>
          <w:sz w:val="28"/>
          <w:szCs w:val="28"/>
          <w:lang w:eastAsia="ja-JP"/>
        </w:rPr>
        <w:t xml:space="preserve"> </w:t>
      </w:r>
      <w:r>
        <w:rPr>
          <w:sz w:val="28"/>
          <w:szCs w:val="28"/>
          <w:lang w:eastAsia="ja-JP"/>
        </w:rPr>
        <w:t xml:space="preserve">Ask students to draw either Sarah Edmonds or Frank Thompson.  Research clothing worn by women as well as the uniforms worn by the Union and the Confederate Armies.  Compare the faces drawn for each gender role.  </w:t>
      </w:r>
    </w:p>
    <w:p w14:paraId="3F65EDE5" w14:textId="1E0829E7" w:rsidR="00FB6433" w:rsidRPr="00454B55" w:rsidRDefault="00FB6433"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Pr>
          <w:b/>
          <w:sz w:val="28"/>
          <w:szCs w:val="28"/>
          <w:lang w:eastAsia="ja-JP"/>
        </w:rPr>
        <w:t>Horse Research</w:t>
      </w:r>
      <w:r>
        <w:rPr>
          <w:sz w:val="28"/>
          <w:szCs w:val="28"/>
          <w:lang w:eastAsia="ja-JP"/>
        </w:rPr>
        <w:t>: Horses were a critical part of the Civil War effort and Sarah/Frank was an excellent rider. Learn how horses were used for transportation, farming, and warfare in the U.S. Compare various horse breeds and how they were used for different jobs.</w:t>
      </w:r>
    </w:p>
    <w:p w14:paraId="08C4984E" w14:textId="72D04584" w:rsidR="00E8790B" w:rsidRDefault="00E8790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A75A5C">
        <w:rPr>
          <w:b/>
          <w:sz w:val="28"/>
          <w:szCs w:val="28"/>
          <w:lang w:eastAsia="ja-JP"/>
        </w:rPr>
        <w:t>Stories of heroic and adventurous women:</w:t>
      </w:r>
      <w:r w:rsidRPr="00454B55">
        <w:rPr>
          <w:sz w:val="28"/>
          <w:szCs w:val="28"/>
          <w:lang w:eastAsia="ja-JP"/>
        </w:rPr>
        <w:t xml:space="preserve"> </w:t>
      </w:r>
      <w:r w:rsidR="00E94B29">
        <w:rPr>
          <w:i/>
          <w:sz w:val="28"/>
          <w:szCs w:val="28"/>
          <w:lang w:eastAsia="ja-JP"/>
        </w:rPr>
        <w:t xml:space="preserve">Riding Freedom </w:t>
      </w:r>
      <w:r w:rsidR="00E94B29">
        <w:rPr>
          <w:sz w:val="28"/>
          <w:szCs w:val="28"/>
          <w:lang w:eastAsia="ja-JP"/>
        </w:rPr>
        <w:t xml:space="preserve">by Pam Munoz Ryan, </w:t>
      </w:r>
      <w:r w:rsidRPr="00454B55">
        <w:rPr>
          <w:i/>
          <w:iCs/>
          <w:sz w:val="28"/>
          <w:szCs w:val="28"/>
          <w:lang w:eastAsia="ja-JP"/>
        </w:rPr>
        <w:t>Queen of the Falls</w:t>
      </w:r>
      <w:r w:rsidRPr="00454B55">
        <w:rPr>
          <w:sz w:val="28"/>
          <w:szCs w:val="28"/>
          <w:lang w:eastAsia="ja-JP"/>
        </w:rPr>
        <w:t xml:space="preserve"> by Chris Van </w:t>
      </w:r>
      <w:proofErr w:type="spellStart"/>
      <w:r w:rsidRPr="00454B55">
        <w:rPr>
          <w:sz w:val="28"/>
          <w:szCs w:val="28"/>
          <w:lang w:eastAsia="ja-JP"/>
        </w:rPr>
        <w:t>Allsburg</w:t>
      </w:r>
      <w:proofErr w:type="spellEnd"/>
      <w:r w:rsidRPr="00454B55">
        <w:rPr>
          <w:sz w:val="28"/>
          <w:szCs w:val="28"/>
          <w:lang w:eastAsia="ja-JP"/>
        </w:rPr>
        <w:t xml:space="preserve">, </w:t>
      </w:r>
      <w:r w:rsidRPr="00454B55">
        <w:rPr>
          <w:i/>
          <w:iCs/>
          <w:sz w:val="28"/>
          <w:szCs w:val="28"/>
          <w:lang w:eastAsia="ja-JP"/>
        </w:rPr>
        <w:t xml:space="preserve">Uncommon Traveler: Mary Kingsley in Africa </w:t>
      </w:r>
      <w:r w:rsidRPr="00454B55">
        <w:rPr>
          <w:sz w:val="28"/>
          <w:szCs w:val="28"/>
          <w:lang w:eastAsia="ja-JP"/>
        </w:rPr>
        <w:t xml:space="preserve">by Don Brown, </w:t>
      </w:r>
      <w:r w:rsidRPr="00454B55">
        <w:rPr>
          <w:i/>
          <w:iCs/>
          <w:sz w:val="28"/>
          <w:szCs w:val="28"/>
          <w:lang w:eastAsia="ja-JP"/>
        </w:rPr>
        <w:t>Women Daredevils: Thrills, Chills, and Frills</w:t>
      </w:r>
      <w:r w:rsidRPr="00454B55">
        <w:rPr>
          <w:sz w:val="28"/>
          <w:szCs w:val="28"/>
          <w:lang w:eastAsia="ja-JP"/>
        </w:rPr>
        <w:t xml:space="preserve"> by Julie Cummins, </w:t>
      </w:r>
      <w:r w:rsidRPr="00454B55">
        <w:rPr>
          <w:i/>
          <w:iCs/>
          <w:sz w:val="28"/>
          <w:szCs w:val="28"/>
          <w:lang w:eastAsia="ja-JP"/>
        </w:rPr>
        <w:t xml:space="preserve">The Watcher: Jane </w:t>
      </w:r>
      <w:proofErr w:type="spellStart"/>
      <w:r w:rsidRPr="00454B55">
        <w:rPr>
          <w:i/>
          <w:iCs/>
          <w:sz w:val="28"/>
          <w:szCs w:val="28"/>
          <w:lang w:eastAsia="ja-JP"/>
        </w:rPr>
        <w:t>Goodall’s</w:t>
      </w:r>
      <w:proofErr w:type="spellEnd"/>
      <w:r w:rsidRPr="00454B55">
        <w:rPr>
          <w:i/>
          <w:iCs/>
          <w:sz w:val="28"/>
          <w:szCs w:val="28"/>
          <w:lang w:eastAsia="ja-JP"/>
        </w:rPr>
        <w:t xml:space="preserve"> Life with Chimps</w:t>
      </w:r>
      <w:r w:rsidRPr="00454B55">
        <w:rPr>
          <w:sz w:val="28"/>
          <w:szCs w:val="28"/>
          <w:lang w:eastAsia="ja-JP"/>
        </w:rPr>
        <w:t xml:space="preserve"> by Jeanette Winter, </w:t>
      </w:r>
      <w:r w:rsidRPr="00454B55">
        <w:rPr>
          <w:i/>
          <w:iCs/>
          <w:sz w:val="28"/>
          <w:szCs w:val="28"/>
          <w:lang w:eastAsia="ja-JP"/>
        </w:rPr>
        <w:t>The Bravest Woman in America</w:t>
      </w:r>
      <w:r w:rsidRPr="00454B55">
        <w:rPr>
          <w:sz w:val="28"/>
          <w:szCs w:val="28"/>
          <w:lang w:eastAsia="ja-JP"/>
        </w:rPr>
        <w:t xml:space="preserve"> by Marissa Moss.</w:t>
      </w:r>
    </w:p>
    <w:p w14:paraId="1F94665A" w14:textId="536D5F52" w:rsidR="00A75A5C" w:rsidRPr="00A75A5C" w:rsidRDefault="00A75A5C"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sz w:val="28"/>
          <w:szCs w:val="28"/>
          <w:lang w:eastAsia="ja-JP"/>
        </w:rPr>
      </w:pPr>
      <w:r w:rsidRPr="00A75A5C">
        <w:rPr>
          <w:b/>
          <w:sz w:val="28"/>
          <w:szCs w:val="28"/>
          <w:lang w:eastAsia="ja-JP"/>
        </w:rPr>
        <w:t>Companion Book:</w:t>
      </w:r>
      <w:r>
        <w:rPr>
          <w:sz w:val="28"/>
          <w:szCs w:val="28"/>
          <w:lang w:eastAsia="ja-JP"/>
        </w:rPr>
        <w:t xml:space="preserve"> </w:t>
      </w:r>
      <w:r w:rsidRPr="00A75A5C">
        <w:rPr>
          <w:i/>
          <w:sz w:val="28"/>
          <w:szCs w:val="28"/>
          <w:lang w:eastAsia="ja-JP"/>
        </w:rPr>
        <w:t>A Soldier’s Secret: The Incredible True Story of Sarah Edmonds</w:t>
      </w:r>
    </w:p>
    <w:p w14:paraId="79139C68" w14:textId="77777777" w:rsidR="00E8790B" w:rsidRPr="00A75A5C" w:rsidRDefault="00E8790B" w:rsidP="00E8790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szCs w:val="28"/>
          <w:lang w:eastAsia="ja-JP"/>
        </w:rPr>
      </w:pPr>
      <w:r w:rsidRPr="00A75A5C">
        <w:rPr>
          <w:b/>
          <w:sz w:val="28"/>
          <w:szCs w:val="28"/>
          <w:lang w:eastAsia="ja-JP"/>
        </w:rPr>
        <w:t xml:space="preserve">Civil War connections: </w:t>
      </w:r>
    </w:p>
    <w:p w14:paraId="00644B34" w14:textId="77777777" w:rsidR="00E8790B" w:rsidRDefault="00E8790B" w:rsidP="00E8790B">
      <w:pPr>
        <w:pStyle w:val="ListParagraph"/>
        <w:widowControl w:val="0"/>
        <w:numPr>
          <w:ilvl w:val="1"/>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Fiction. Newbery Honor book </w:t>
      </w:r>
      <w:r w:rsidRPr="00454B55">
        <w:rPr>
          <w:i/>
          <w:iCs/>
          <w:sz w:val="28"/>
          <w:szCs w:val="28"/>
          <w:lang w:eastAsia="ja-JP"/>
        </w:rPr>
        <w:t xml:space="preserve">The Mostly True Adventures of Homer P. </w:t>
      </w:r>
      <w:proofErr w:type="spellStart"/>
      <w:r w:rsidRPr="00454B55">
        <w:rPr>
          <w:i/>
          <w:iCs/>
          <w:sz w:val="28"/>
          <w:szCs w:val="28"/>
          <w:lang w:eastAsia="ja-JP"/>
        </w:rPr>
        <w:t>Figg</w:t>
      </w:r>
      <w:proofErr w:type="spellEnd"/>
      <w:r w:rsidRPr="00454B55">
        <w:rPr>
          <w:sz w:val="28"/>
          <w:szCs w:val="28"/>
          <w:lang w:eastAsia="ja-JP"/>
        </w:rPr>
        <w:t xml:space="preserve"> and </w:t>
      </w:r>
      <w:r w:rsidRPr="00454B55">
        <w:rPr>
          <w:i/>
          <w:iCs/>
          <w:sz w:val="28"/>
          <w:szCs w:val="28"/>
          <w:lang w:eastAsia="ja-JP"/>
        </w:rPr>
        <w:t>The Perilous Road</w:t>
      </w:r>
      <w:r w:rsidRPr="00454B55">
        <w:rPr>
          <w:sz w:val="28"/>
          <w:szCs w:val="28"/>
          <w:lang w:eastAsia="ja-JP"/>
        </w:rPr>
        <w:t xml:space="preserve"> by William O. Steele.  </w:t>
      </w:r>
    </w:p>
    <w:p w14:paraId="3B07C6CC" w14:textId="77777777" w:rsidR="00E94B29" w:rsidRPr="00E94B29" w:rsidRDefault="00E94B29" w:rsidP="00E94B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80"/>
        <w:rPr>
          <w:sz w:val="28"/>
          <w:szCs w:val="28"/>
          <w:lang w:eastAsia="ja-JP"/>
        </w:rPr>
      </w:pPr>
    </w:p>
    <w:p w14:paraId="22A5C277" w14:textId="77777777" w:rsidR="00E8790B" w:rsidRDefault="00E8790B" w:rsidP="00E8790B">
      <w:pPr>
        <w:pStyle w:val="ListParagraph"/>
        <w:widowControl w:val="0"/>
        <w:numPr>
          <w:ilvl w:val="1"/>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lastRenderedPageBreak/>
        <w:t xml:space="preserve">Nonfiction: </w:t>
      </w:r>
      <w:r w:rsidRPr="00454B55">
        <w:rPr>
          <w:i/>
          <w:iCs/>
          <w:sz w:val="28"/>
          <w:szCs w:val="28"/>
          <w:lang w:eastAsia="ja-JP"/>
        </w:rPr>
        <w:t>A Savage Thunder: Antietam and the Bloody Road</w:t>
      </w:r>
      <w:r w:rsidRPr="00454B55">
        <w:rPr>
          <w:sz w:val="28"/>
          <w:szCs w:val="28"/>
          <w:lang w:eastAsia="ja-JP"/>
        </w:rPr>
        <w:t xml:space="preserve"> to Freedom by Jim Murphy.</w:t>
      </w:r>
    </w:p>
    <w:p w14:paraId="39C157D6" w14:textId="77777777" w:rsidR="00E94B29" w:rsidRPr="00E94B29" w:rsidRDefault="00E94B29" w:rsidP="00E94B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p>
    <w:p w14:paraId="47C05D1F" w14:textId="1E3FFD8F" w:rsidR="00E94B29" w:rsidRPr="00E94B29" w:rsidRDefault="00E94B29" w:rsidP="00E94B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sz w:val="28"/>
          <w:szCs w:val="28"/>
          <w:lang w:eastAsia="ja-JP"/>
        </w:rPr>
      </w:pPr>
      <w:proofErr w:type="spellStart"/>
      <w:r>
        <w:rPr>
          <w:sz w:val="28"/>
          <w:szCs w:val="28"/>
          <w:lang w:eastAsia="ja-JP"/>
        </w:rPr>
        <w:t>i</w:t>
      </w:r>
      <w:proofErr w:type="spellEnd"/>
      <w:r>
        <w:rPr>
          <w:sz w:val="28"/>
          <w:szCs w:val="28"/>
          <w:lang w:eastAsia="ja-JP"/>
        </w:rPr>
        <w:t xml:space="preserve">.  </w:t>
      </w:r>
      <w:r w:rsidRPr="00E94B29">
        <w:rPr>
          <w:b/>
          <w:sz w:val="28"/>
          <w:szCs w:val="28"/>
          <w:lang w:eastAsia="ja-JP"/>
        </w:rPr>
        <w:t>Celebrate America:</w:t>
      </w:r>
      <w:r>
        <w:rPr>
          <w:sz w:val="28"/>
          <w:szCs w:val="28"/>
          <w:lang w:eastAsia="ja-JP"/>
        </w:rPr>
        <w:t xml:space="preserve"> Use </w:t>
      </w:r>
      <w:r w:rsidRPr="00E94B29">
        <w:rPr>
          <w:i/>
          <w:sz w:val="28"/>
          <w:szCs w:val="28"/>
          <w:lang w:eastAsia="ja-JP"/>
        </w:rPr>
        <w:t>And the Pursuit of Happiness</w:t>
      </w:r>
      <w:r>
        <w:rPr>
          <w:sz w:val="28"/>
          <w:szCs w:val="28"/>
          <w:lang w:eastAsia="ja-JP"/>
        </w:rPr>
        <w:t xml:space="preserve"> by </w:t>
      </w:r>
      <w:proofErr w:type="spellStart"/>
      <w:r>
        <w:rPr>
          <w:sz w:val="28"/>
          <w:szCs w:val="28"/>
          <w:lang w:eastAsia="ja-JP"/>
        </w:rPr>
        <w:t>Maira</w:t>
      </w:r>
      <w:proofErr w:type="spellEnd"/>
      <w:r>
        <w:rPr>
          <w:sz w:val="28"/>
          <w:szCs w:val="28"/>
          <w:lang w:eastAsia="ja-JP"/>
        </w:rPr>
        <w:t xml:space="preserve"> </w:t>
      </w:r>
      <w:proofErr w:type="spellStart"/>
      <w:r>
        <w:rPr>
          <w:sz w:val="28"/>
          <w:szCs w:val="28"/>
          <w:lang w:eastAsia="ja-JP"/>
        </w:rPr>
        <w:t>Kalman</w:t>
      </w:r>
      <w:proofErr w:type="spellEnd"/>
      <w:r>
        <w:rPr>
          <w:sz w:val="28"/>
          <w:szCs w:val="28"/>
          <w:lang w:eastAsia="ja-JP"/>
        </w:rPr>
        <w:t xml:space="preserve"> for fifth graders throughout the year (great sections on Presidents Lincoln and Washington and so much more!)</w:t>
      </w:r>
    </w:p>
    <w:p w14:paraId="4C220807" w14:textId="77777777" w:rsidR="00E8790B" w:rsidRPr="00454B55"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i/>
          <w:iCs/>
          <w:sz w:val="28"/>
          <w:szCs w:val="28"/>
          <w:lang w:eastAsia="ja-JP"/>
        </w:rPr>
      </w:pPr>
    </w:p>
    <w:p w14:paraId="2CC4AB86" w14:textId="080EE1D7" w:rsidR="00D72F23"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proofErr w:type="gramStart"/>
      <w:r w:rsidRPr="00454B55">
        <w:rPr>
          <w:b/>
          <w:bCs/>
          <w:i/>
          <w:iCs/>
          <w:sz w:val="28"/>
          <w:szCs w:val="28"/>
          <w:lang w:eastAsia="ja-JP"/>
        </w:rPr>
        <w:t>Eleven</w:t>
      </w:r>
      <w:r w:rsidRPr="00454B55">
        <w:rPr>
          <w:sz w:val="28"/>
          <w:szCs w:val="28"/>
          <w:lang w:eastAsia="ja-JP"/>
        </w:rPr>
        <w:t xml:space="preserve"> </w:t>
      </w:r>
      <w:r w:rsidR="00D72F23" w:rsidRPr="00454B55">
        <w:rPr>
          <w:sz w:val="28"/>
          <w:szCs w:val="28"/>
          <w:lang w:eastAsia="ja-JP"/>
        </w:rPr>
        <w:t xml:space="preserve">by Patricia Reilly </w:t>
      </w:r>
      <w:proofErr w:type="spellStart"/>
      <w:r w:rsidR="00D72F23" w:rsidRPr="00454B55">
        <w:rPr>
          <w:sz w:val="28"/>
          <w:szCs w:val="28"/>
          <w:lang w:eastAsia="ja-JP"/>
        </w:rPr>
        <w:t>Giff</w:t>
      </w:r>
      <w:proofErr w:type="spellEnd"/>
      <w:r w:rsidR="00D72F23" w:rsidRPr="00454B55">
        <w:rPr>
          <w:sz w:val="28"/>
          <w:szCs w:val="28"/>
          <w:lang w:eastAsia="ja-JP"/>
        </w:rPr>
        <w:t>.</w:t>
      </w:r>
      <w:proofErr w:type="gramEnd"/>
      <w:r w:rsidR="00D72F23" w:rsidRPr="00454B55">
        <w:rPr>
          <w:sz w:val="28"/>
          <w:szCs w:val="28"/>
          <w:lang w:eastAsia="ja-JP"/>
        </w:rPr>
        <w:t xml:space="preserve">  Sam</w:t>
      </w:r>
      <w:r w:rsidRPr="00454B55">
        <w:rPr>
          <w:sz w:val="28"/>
          <w:szCs w:val="28"/>
          <w:lang w:eastAsia="ja-JP"/>
        </w:rPr>
        <w:t xml:space="preserve"> wonders about his past and whether his grandfather is r</w:t>
      </w:r>
      <w:r w:rsidR="00D72F23" w:rsidRPr="00454B55">
        <w:rPr>
          <w:sz w:val="28"/>
          <w:szCs w:val="28"/>
          <w:lang w:eastAsia="ja-JP"/>
        </w:rPr>
        <w:t xml:space="preserve">eally related to him.  </w:t>
      </w:r>
      <w:proofErr w:type="gramStart"/>
      <w:r w:rsidR="00D72F23" w:rsidRPr="00454B55">
        <w:rPr>
          <w:sz w:val="28"/>
          <w:szCs w:val="28"/>
          <w:lang w:eastAsia="ja-JP"/>
        </w:rPr>
        <w:t>A</w:t>
      </w:r>
      <w:r w:rsidRPr="00454B55">
        <w:rPr>
          <w:sz w:val="28"/>
          <w:szCs w:val="28"/>
          <w:lang w:eastAsia="ja-JP"/>
        </w:rPr>
        <w:t xml:space="preserve"> wonderful story of self </w:t>
      </w:r>
      <w:r w:rsidR="00E21329" w:rsidRPr="00454B55">
        <w:rPr>
          <w:sz w:val="28"/>
          <w:szCs w:val="28"/>
          <w:lang w:eastAsia="ja-JP"/>
        </w:rPr>
        <w:t>-</w:t>
      </w:r>
      <w:r w:rsidRPr="00454B55">
        <w:rPr>
          <w:sz w:val="28"/>
          <w:szCs w:val="28"/>
          <w:lang w:eastAsia="ja-JP"/>
        </w:rPr>
        <w:t>discovery, the importance of belonging to a family (even though it might be unconventional), and a celebration of friendship.</w:t>
      </w:r>
      <w:proofErr w:type="gramEnd"/>
      <w:r w:rsidRPr="00454B55">
        <w:rPr>
          <w:sz w:val="28"/>
          <w:szCs w:val="28"/>
          <w:lang w:eastAsia="ja-JP"/>
        </w:rPr>
        <w:t xml:space="preserve"> </w:t>
      </w:r>
    </w:p>
    <w:p w14:paraId="27B3AE5C" w14:textId="77777777" w:rsidR="00F06133" w:rsidRPr="00454B55" w:rsidRDefault="00F06133"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p>
    <w:p w14:paraId="52988580" w14:textId="35762E26" w:rsidR="004E56A7" w:rsidRDefault="00E8790B" w:rsidP="004E56A7">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A75A5C">
        <w:rPr>
          <w:b/>
          <w:sz w:val="28"/>
          <w:szCs w:val="28"/>
          <w:lang w:eastAsia="ja-JP"/>
        </w:rPr>
        <w:t>Random Hous</w:t>
      </w:r>
      <w:r w:rsidR="00D72F23" w:rsidRPr="00A75A5C">
        <w:rPr>
          <w:b/>
          <w:sz w:val="28"/>
          <w:szCs w:val="28"/>
          <w:lang w:eastAsia="ja-JP"/>
        </w:rPr>
        <w:t>e comprehensive</w:t>
      </w:r>
      <w:r w:rsidR="00454B55" w:rsidRPr="00A75A5C">
        <w:rPr>
          <w:b/>
          <w:sz w:val="28"/>
          <w:szCs w:val="28"/>
          <w:lang w:eastAsia="ja-JP"/>
        </w:rPr>
        <w:t xml:space="preserve"> Study G</w:t>
      </w:r>
      <w:r w:rsidRPr="00A75A5C">
        <w:rPr>
          <w:b/>
          <w:sz w:val="28"/>
          <w:szCs w:val="28"/>
          <w:lang w:eastAsia="ja-JP"/>
        </w:rPr>
        <w:t>uide</w:t>
      </w:r>
      <w:r w:rsidR="004E56A7" w:rsidRPr="00A75A5C">
        <w:rPr>
          <w:b/>
          <w:sz w:val="28"/>
          <w:szCs w:val="28"/>
          <w:lang w:eastAsia="ja-JP"/>
        </w:rPr>
        <w:t>:</w:t>
      </w:r>
      <w:r w:rsidR="004E56A7" w:rsidRPr="00454B55">
        <w:rPr>
          <w:sz w:val="28"/>
          <w:szCs w:val="28"/>
          <w:lang w:eastAsia="ja-JP"/>
        </w:rPr>
        <w:t xml:space="preserve"> crmsliteracy.wikispaces.com/file/view/Teacher's+Guide+for+Eleven+by+Patricia+Reilly+Giff.pdf</w:t>
      </w:r>
    </w:p>
    <w:p w14:paraId="5F5443F4" w14:textId="5BCBE8E4" w:rsidR="004E56A7" w:rsidRPr="00A75A5C" w:rsidRDefault="00E8790B" w:rsidP="00A75A5C">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szCs w:val="28"/>
          <w:lang w:eastAsia="ja-JP"/>
        </w:rPr>
      </w:pPr>
      <w:r w:rsidRPr="00A75A5C">
        <w:rPr>
          <w:b/>
          <w:bCs/>
          <w:sz w:val="28"/>
          <w:szCs w:val="28"/>
          <w:lang w:eastAsia="ja-JP"/>
        </w:rPr>
        <w:t>Middle Ages Research Unit and Feast</w:t>
      </w:r>
      <w:r w:rsidR="00BD587D">
        <w:rPr>
          <w:bCs/>
          <w:sz w:val="28"/>
          <w:szCs w:val="28"/>
          <w:lang w:eastAsia="ja-JP"/>
        </w:rPr>
        <w:t xml:space="preserve">: Although Sam struggles with </w:t>
      </w:r>
      <w:proofErr w:type="gramStart"/>
      <w:r w:rsidR="00BD587D">
        <w:rPr>
          <w:bCs/>
          <w:sz w:val="28"/>
          <w:szCs w:val="28"/>
          <w:lang w:eastAsia="ja-JP"/>
        </w:rPr>
        <w:t>reading,</w:t>
      </w:r>
      <w:proofErr w:type="gramEnd"/>
      <w:r w:rsidR="00BD587D">
        <w:rPr>
          <w:bCs/>
          <w:sz w:val="28"/>
          <w:szCs w:val="28"/>
          <w:lang w:eastAsia="ja-JP"/>
        </w:rPr>
        <w:t xml:space="preserve"> he is able to shine in front of his class because his teacher asks him to build a castle. Create an equally rich Middle Ages unit, allowing students to learn about what interests them and to create a variety of final projects.</w:t>
      </w:r>
    </w:p>
    <w:p w14:paraId="6CBAA3E8" w14:textId="77777777" w:rsidR="004E56A7"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Research topics: </w:t>
      </w:r>
      <w:r w:rsidR="00E8790B" w:rsidRPr="00454B55">
        <w:rPr>
          <w:sz w:val="28"/>
          <w:szCs w:val="28"/>
          <w:lang w:eastAsia="ja-JP"/>
        </w:rPr>
        <w:t>type</w:t>
      </w:r>
      <w:r w:rsidRPr="00454B55">
        <w:rPr>
          <w:sz w:val="28"/>
          <w:szCs w:val="28"/>
          <w:lang w:eastAsia="ja-JP"/>
        </w:rPr>
        <w:t xml:space="preserve">s of castles, food of </w:t>
      </w:r>
      <w:r w:rsidR="00E8790B" w:rsidRPr="00454B55">
        <w:rPr>
          <w:sz w:val="28"/>
          <w:szCs w:val="28"/>
          <w:lang w:eastAsia="ja-JP"/>
        </w:rPr>
        <w:t>the time, the life of a kni</w:t>
      </w:r>
      <w:r w:rsidRPr="00454B55">
        <w:rPr>
          <w:sz w:val="28"/>
          <w:szCs w:val="28"/>
          <w:lang w:eastAsia="ja-JP"/>
        </w:rPr>
        <w:t>ght, the social classes,</w:t>
      </w:r>
      <w:r w:rsidR="00E8790B" w:rsidRPr="00454B55">
        <w:rPr>
          <w:sz w:val="28"/>
          <w:szCs w:val="28"/>
          <w:lang w:eastAsia="ja-JP"/>
        </w:rPr>
        <w:t xml:space="preserve"> </w:t>
      </w:r>
      <w:proofErr w:type="gramStart"/>
      <w:r w:rsidR="00E8790B" w:rsidRPr="00454B55">
        <w:rPr>
          <w:sz w:val="28"/>
          <w:szCs w:val="28"/>
          <w:lang w:eastAsia="ja-JP"/>
        </w:rPr>
        <w:t>clothing</w:t>
      </w:r>
      <w:proofErr w:type="gramEnd"/>
      <w:r w:rsidR="00E8790B" w:rsidRPr="00454B55">
        <w:rPr>
          <w:sz w:val="28"/>
          <w:szCs w:val="28"/>
          <w:lang w:eastAsia="ja-JP"/>
        </w:rPr>
        <w:t xml:space="preserve"> worn.  </w:t>
      </w:r>
    </w:p>
    <w:p w14:paraId="46662394" w14:textId="3A16AD37" w:rsidR="004E56A7"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Fiction books: </w:t>
      </w:r>
      <w:proofErr w:type="spellStart"/>
      <w:r w:rsidR="00E8790B" w:rsidRPr="00454B55">
        <w:rPr>
          <w:i/>
          <w:iCs/>
          <w:sz w:val="28"/>
          <w:szCs w:val="28"/>
          <w:lang w:eastAsia="ja-JP"/>
        </w:rPr>
        <w:t>Igraine</w:t>
      </w:r>
      <w:proofErr w:type="spellEnd"/>
      <w:r w:rsidR="00E8790B" w:rsidRPr="00454B55">
        <w:rPr>
          <w:i/>
          <w:iCs/>
          <w:sz w:val="28"/>
          <w:szCs w:val="28"/>
          <w:lang w:eastAsia="ja-JP"/>
        </w:rPr>
        <w:t xml:space="preserve"> the Brave</w:t>
      </w:r>
      <w:r w:rsidR="00E8790B" w:rsidRPr="00454B55">
        <w:rPr>
          <w:sz w:val="28"/>
          <w:szCs w:val="28"/>
          <w:lang w:eastAsia="ja-JP"/>
        </w:rPr>
        <w:t xml:space="preserve"> by Cornelia </w:t>
      </w:r>
      <w:proofErr w:type="spellStart"/>
      <w:r w:rsidR="00E8790B" w:rsidRPr="00454B55">
        <w:rPr>
          <w:sz w:val="28"/>
          <w:szCs w:val="28"/>
          <w:lang w:eastAsia="ja-JP"/>
        </w:rPr>
        <w:t>Funke</w:t>
      </w:r>
      <w:proofErr w:type="spellEnd"/>
      <w:r w:rsidR="00454B55">
        <w:rPr>
          <w:sz w:val="28"/>
          <w:szCs w:val="28"/>
          <w:lang w:eastAsia="ja-JP"/>
        </w:rPr>
        <w:t xml:space="preserve">, </w:t>
      </w:r>
      <w:r w:rsidR="00E8790B" w:rsidRPr="00454B55">
        <w:rPr>
          <w:i/>
          <w:iCs/>
          <w:sz w:val="28"/>
          <w:szCs w:val="28"/>
          <w:lang w:eastAsia="ja-JP"/>
        </w:rPr>
        <w:t>Thomas and the Dragon</w:t>
      </w:r>
      <w:r w:rsidR="00E8790B" w:rsidRPr="00454B55">
        <w:rPr>
          <w:sz w:val="28"/>
          <w:szCs w:val="28"/>
          <w:lang w:eastAsia="ja-JP"/>
        </w:rPr>
        <w:t xml:space="preserve"> by </w:t>
      </w:r>
      <w:proofErr w:type="spellStart"/>
      <w:r w:rsidR="00E8790B" w:rsidRPr="00454B55">
        <w:rPr>
          <w:sz w:val="28"/>
          <w:szCs w:val="28"/>
          <w:lang w:eastAsia="ja-JP"/>
        </w:rPr>
        <w:t>Shutta</w:t>
      </w:r>
      <w:proofErr w:type="spellEnd"/>
      <w:r w:rsidR="00E8790B" w:rsidRPr="00454B55">
        <w:rPr>
          <w:sz w:val="28"/>
          <w:szCs w:val="28"/>
          <w:lang w:eastAsia="ja-JP"/>
        </w:rPr>
        <w:t xml:space="preserve"> Crum, </w:t>
      </w:r>
      <w:r w:rsidR="00E8790B" w:rsidRPr="00454B55">
        <w:rPr>
          <w:i/>
          <w:iCs/>
          <w:sz w:val="28"/>
          <w:szCs w:val="28"/>
          <w:lang w:eastAsia="ja-JP"/>
        </w:rPr>
        <w:t>Tale of Two Castles</w:t>
      </w:r>
      <w:r w:rsidR="00E8790B" w:rsidRPr="00454B55">
        <w:rPr>
          <w:sz w:val="28"/>
          <w:szCs w:val="28"/>
          <w:lang w:eastAsia="ja-JP"/>
        </w:rPr>
        <w:t xml:space="preserve"> by Gail Carson Levine</w:t>
      </w:r>
    </w:p>
    <w:p w14:paraId="5E429364" w14:textId="2F98A4F6" w:rsidR="00E8790B"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 </w:t>
      </w:r>
      <w:r w:rsidR="00E8790B" w:rsidRPr="00454B55">
        <w:rPr>
          <w:sz w:val="28"/>
          <w:szCs w:val="28"/>
          <w:lang w:eastAsia="ja-JP"/>
        </w:rPr>
        <w:t>Nonfiction</w:t>
      </w:r>
      <w:r w:rsidRPr="00454B55">
        <w:rPr>
          <w:sz w:val="28"/>
          <w:szCs w:val="28"/>
          <w:lang w:eastAsia="ja-JP"/>
        </w:rPr>
        <w:t xml:space="preserve"> books</w:t>
      </w:r>
      <w:r w:rsidR="00E8790B" w:rsidRPr="00454B55">
        <w:rPr>
          <w:sz w:val="28"/>
          <w:szCs w:val="28"/>
          <w:lang w:eastAsia="ja-JP"/>
        </w:rPr>
        <w:t xml:space="preserve">: </w:t>
      </w:r>
      <w:r w:rsidR="00E8790B" w:rsidRPr="00454B55">
        <w:rPr>
          <w:i/>
          <w:iCs/>
          <w:sz w:val="28"/>
          <w:szCs w:val="28"/>
          <w:lang w:eastAsia="ja-JP"/>
        </w:rPr>
        <w:t xml:space="preserve">Good Masters! Sweet Ladies! Voices from a Medieval Village </w:t>
      </w:r>
      <w:r w:rsidR="00E8790B" w:rsidRPr="00454B55">
        <w:rPr>
          <w:sz w:val="28"/>
          <w:szCs w:val="28"/>
          <w:lang w:eastAsia="ja-JP"/>
        </w:rPr>
        <w:t>by Laura Amy Schlitz</w:t>
      </w:r>
    </w:p>
    <w:p w14:paraId="626A2B5D" w14:textId="12B8A9D0" w:rsidR="004E56A7" w:rsidRPr="00A75A5C" w:rsidRDefault="00A75A5C" w:rsidP="00A75A5C">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Pr>
          <w:bCs/>
          <w:sz w:val="28"/>
          <w:szCs w:val="28"/>
          <w:lang w:eastAsia="ja-JP"/>
        </w:rPr>
        <w:t xml:space="preserve"> </w:t>
      </w:r>
      <w:r w:rsidR="005E214D" w:rsidRPr="00706FFD">
        <w:rPr>
          <w:b/>
          <w:bCs/>
          <w:sz w:val="28"/>
          <w:szCs w:val="28"/>
          <w:lang w:eastAsia="ja-JP"/>
        </w:rPr>
        <w:t>Celebrate Grandparents</w:t>
      </w:r>
      <w:r w:rsidR="005E214D" w:rsidRPr="00A75A5C">
        <w:rPr>
          <w:bCs/>
          <w:sz w:val="28"/>
          <w:szCs w:val="28"/>
          <w:lang w:eastAsia="ja-JP"/>
        </w:rPr>
        <w:t>:</w:t>
      </w:r>
      <w:r w:rsidR="00E8790B" w:rsidRPr="00A75A5C">
        <w:rPr>
          <w:sz w:val="28"/>
          <w:szCs w:val="28"/>
          <w:lang w:eastAsia="ja-JP"/>
        </w:rPr>
        <w:t xml:space="preserve"> </w:t>
      </w:r>
      <w:r w:rsidR="00BD587D">
        <w:rPr>
          <w:sz w:val="28"/>
          <w:szCs w:val="28"/>
          <w:lang w:eastAsia="ja-JP"/>
        </w:rPr>
        <w:t xml:space="preserve">Sam’s grandfather Mack means the world to him.  </w:t>
      </w:r>
      <w:r w:rsidR="00E8790B" w:rsidRPr="00A75A5C">
        <w:rPr>
          <w:sz w:val="28"/>
          <w:szCs w:val="28"/>
          <w:lang w:eastAsia="ja-JP"/>
        </w:rPr>
        <w:t>Invite grandparents to your class to read the</w:t>
      </w:r>
      <w:r w:rsidR="004E56A7" w:rsidRPr="00A75A5C">
        <w:rPr>
          <w:sz w:val="28"/>
          <w:szCs w:val="28"/>
          <w:lang w:eastAsia="ja-JP"/>
        </w:rPr>
        <w:t>ir favorite stories</w:t>
      </w:r>
      <w:r w:rsidR="00E8790B" w:rsidRPr="00A75A5C">
        <w:rPr>
          <w:sz w:val="28"/>
          <w:szCs w:val="28"/>
          <w:lang w:eastAsia="ja-JP"/>
        </w:rPr>
        <w:t xml:space="preserve"> or to share a special talent.  </w:t>
      </w:r>
    </w:p>
    <w:p w14:paraId="44C132F9" w14:textId="77777777" w:rsidR="004E56A7"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Fiction book: </w:t>
      </w:r>
      <w:r w:rsidR="00E8790B" w:rsidRPr="00454B55">
        <w:rPr>
          <w:i/>
          <w:iCs/>
          <w:sz w:val="28"/>
          <w:szCs w:val="28"/>
          <w:lang w:eastAsia="ja-JP"/>
        </w:rPr>
        <w:t xml:space="preserve">The Evolution of </w:t>
      </w:r>
      <w:proofErr w:type="spellStart"/>
      <w:r w:rsidR="00E8790B" w:rsidRPr="00454B55">
        <w:rPr>
          <w:i/>
          <w:iCs/>
          <w:sz w:val="28"/>
          <w:szCs w:val="28"/>
          <w:lang w:eastAsia="ja-JP"/>
        </w:rPr>
        <w:t>Calpernia</w:t>
      </w:r>
      <w:proofErr w:type="spellEnd"/>
      <w:r w:rsidR="00E8790B" w:rsidRPr="00454B55">
        <w:rPr>
          <w:i/>
          <w:iCs/>
          <w:sz w:val="28"/>
          <w:szCs w:val="28"/>
          <w:lang w:eastAsia="ja-JP"/>
        </w:rPr>
        <w:t xml:space="preserve"> Tate</w:t>
      </w:r>
    </w:p>
    <w:p w14:paraId="3B1D5A8A" w14:textId="7B2BA7EB" w:rsidR="00E8790B"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iCs/>
          <w:sz w:val="28"/>
          <w:szCs w:val="28"/>
          <w:lang w:eastAsia="ja-JP"/>
        </w:rPr>
        <w:t>Picture books:</w:t>
      </w:r>
      <w:r w:rsidR="00E8790B" w:rsidRPr="00454B55">
        <w:rPr>
          <w:sz w:val="28"/>
          <w:szCs w:val="28"/>
          <w:lang w:eastAsia="ja-JP"/>
        </w:rPr>
        <w:t xml:space="preserve"> </w:t>
      </w:r>
      <w:r w:rsidR="00E8790B" w:rsidRPr="00454B55">
        <w:rPr>
          <w:i/>
          <w:iCs/>
          <w:sz w:val="28"/>
          <w:szCs w:val="28"/>
          <w:lang w:eastAsia="ja-JP"/>
        </w:rPr>
        <w:t>Butterfly House</w:t>
      </w:r>
      <w:r w:rsidR="00E8790B" w:rsidRPr="00454B55">
        <w:rPr>
          <w:sz w:val="28"/>
          <w:szCs w:val="28"/>
          <w:lang w:eastAsia="ja-JP"/>
        </w:rPr>
        <w:t xml:space="preserve"> by Eve Bunting, </w:t>
      </w:r>
      <w:r w:rsidR="00E8790B" w:rsidRPr="00454B55">
        <w:rPr>
          <w:i/>
          <w:iCs/>
          <w:sz w:val="28"/>
          <w:szCs w:val="28"/>
          <w:lang w:eastAsia="ja-JP"/>
        </w:rPr>
        <w:t>Grandpa Green</w:t>
      </w:r>
      <w:r w:rsidR="00E8790B" w:rsidRPr="00454B55">
        <w:rPr>
          <w:sz w:val="28"/>
          <w:szCs w:val="28"/>
          <w:lang w:eastAsia="ja-JP"/>
        </w:rPr>
        <w:t xml:space="preserve"> by Lane Smith, or the </w:t>
      </w:r>
      <w:r w:rsidR="00E8790B" w:rsidRPr="00454B55">
        <w:rPr>
          <w:i/>
          <w:iCs/>
          <w:sz w:val="28"/>
          <w:szCs w:val="28"/>
          <w:lang w:eastAsia="ja-JP"/>
        </w:rPr>
        <w:t>Imaginary Garden</w:t>
      </w:r>
      <w:r w:rsidR="00E8790B" w:rsidRPr="00454B55">
        <w:rPr>
          <w:sz w:val="28"/>
          <w:szCs w:val="28"/>
          <w:lang w:eastAsia="ja-JP"/>
        </w:rPr>
        <w:t xml:space="preserve"> by Andrew Larsen.</w:t>
      </w:r>
    </w:p>
    <w:p w14:paraId="0AB8D345" w14:textId="51575E43" w:rsidR="004E56A7" w:rsidRPr="00A75A5C" w:rsidRDefault="004E56A7" w:rsidP="00A75A5C">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706FFD">
        <w:rPr>
          <w:b/>
          <w:bCs/>
          <w:sz w:val="28"/>
          <w:szCs w:val="28"/>
          <w:lang w:eastAsia="ja-JP"/>
        </w:rPr>
        <w:t>B</w:t>
      </w:r>
      <w:r w:rsidR="00E8790B" w:rsidRPr="00706FFD">
        <w:rPr>
          <w:b/>
          <w:bCs/>
          <w:sz w:val="28"/>
          <w:szCs w:val="28"/>
          <w:lang w:eastAsia="ja-JP"/>
        </w:rPr>
        <w:t>uilding Unit</w:t>
      </w:r>
      <w:r w:rsidR="005E214D" w:rsidRPr="00706FFD">
        <w:rPr>
          <w:b/>
          <w:sz w:val="28"/>
          <w:szCs w:val="28"/>
          <w:lang w:eastAsia="ja-JP"/>
        </w:rPr>
        <w:t>:</w:t>
      </w:r>
      <w:r w:rsidR="005E214D" w:rsidRPr="00A75A5C">
        <w:rPr>
          <w:sz w:val="28"/>
          <w:szCs w:val="28"/>
          <w:lang w:eastAsia="ja-JP"/>
        </w:rPr>
        <w:t xml:space="preserve"> </w:t>
      </w:r>
      <w:r w:rsidR="00BD587D">
        <w:rPr>
          <w:sz w:val="28"/>
          <w:szCs w:val="28"/>
          <w:lang w:eastAsia="ja-JP"/>
        </w:rPr>
        <w:t xml:space="preserve">Sam and Mack both share a gift for working with their hands.  </w:t>
      </w:r>
      <w:r w:rsidRPr="00A75A5C">
        <w:rPr>
          <w:sz w:val="28"/>
          <w:szCs w:val="28"/>
          <w:lang w:eastAsia="ja-JP"/>
        </w:rPr>
        <w:t>I</w:t>
      </w:r>
      <w:r w:rsidR="00E8790B" w:rsidRPr="00A75A5C">
        <w:rPr>
          <w:sz w:val="28"/>
          <w:szCs w:val="28"/>
          <w:lang w:eastAsia="ja-JP"/>
        </w:rPr>
        <w:t xml:space="preserve">nvite general contractors, carpenters, and architects to your </w:t>
      </w:r>
      <w:r w:rsidRPr="00A75A5C">
        <w:rPr>
          <w:sz w:val="28"/>
          <w:szCs w:val="28"/>
          <w:lang w:eastAsia="ja-JP"/>
        </w:rPr>
        <w:t xml:space="preserve">class to speak. </w:t>
      </w:r>
    </w:p>
    <w:p w14:paraId="5D0B84B7" w14:textId="0475089C" w:rsidR="00E66B97" w:rsidRPr="00454B55" w:rsidRDefault="00E66B97" w:rsidP="00E66B9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Sandcastle day at the beach</w:t>
      </w:r>
      <w:r w:rsidR="004B7B67" w:rsidRPr="00454B55">
        <w:rPr>
          <w:sz w:val="28"/>
          <w:szCs w:val="28"/>
          <w:lang w:eastAsia="ja-JP"/>
        </w:rPr>
        <w:t xml:space="preserve"> (invite professional builders along)</w:t>
      </w:r>
    </w:p>
    <w:p w14:paraId="3DD0C74C" w14:textId="324164E6" w:rsidR="004B7B67" w:rsidRPr="00454B55" w:rsidRDefault="004B7B67" w:rsidP="00E66B9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Re-create your own town or medieval town (cardboard, gingerbread)</w:t>
      </w:r>
    </w:p>
    <w:p w14:paraId="70273998" w14:textId="1DC6DF40" w:rsidR="00E8790B" w:rsidRPr="00454B55" w:rsidRDefault="004E56A7" w:rsidP="004E56A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Nonfiction books: </w:t>
      </w:r>
      <w:r w:rsidR="00E8790B" w:rsidRPr="00454B55">
        <w:rPr>
          <w:i/>
          <w:iCs/>
          <w:sz w:val="28"/>
          <w:szCs w:val="28"/>
          <w:lang w:eastAsia="ja-JP"/>
        </w:rPr>
        <w:t>Recycled Crafts Box: Sock Puppets, Cardboard Castles, and Bottle Bugs &amp; 37 More Earth Friendly Projects and Activities You Can Create</w:t>
      </w:r>
      <w:r w:rsidR="00E8790B" w:rsidRPr="00454B55">
        <w:rPr>
          <w:sz w:val="28"/>
          <w:szCs w:val="28"/>
          <w:lang w:eastAsia="ja-JP"/>
        </w:rPr>
        <w:t xml:space="preserve"> by Laura C. Martin</w:t>
      </w:r>
      <w:r w:rsidR="004B7B67" w:rsidRPr="00454B55">
        <w:rPr>
          <w:sz w:val="28"/>
          <w:szCs w:val="28"/>
          <w:lang w:eastAsia="ja-JP"/>
        </w:rPr>
        <w:t xml:space="preserve"> and David Macaulay’s </w:t>
      </w:r>
      <w:r w:rsidR="00E8790B" w:rsidRPr="00454B55">
        <w:rPr>
          <w:i/>
          <w:iCs/>
          <w:sz w:val="28"/>
          <w:szCs w:val="28"/>
          <w:lang w:eastAsia="ja-JP"/>
        </w:rPr>
        <w:t>Built to Last</w:t>
      </w:r>
      <w:r w:rsidR="00E8790B" w:rsidRPr="00454B55">
        <w:rPr>
          <w:sz w:val="28"/>
          <w:szCs w:val="28"/>
          <w:lang w:eastAsia="ja-JP"/>
        </w:rPr>
        <w:t xml:space="preserve">.  </w:t>
      </w:r>
    </w:p>
    <w:p w14:paraId="0823E47C" w14:textId="1C318349" w:rsidR="004B7B67" w:rsidRPr="00706FFD" w:rsidRDefault="005E214D" w:rsidP="00706FFD">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706FFD">
        <w:rPr>
          <w:b/>
          <w:bCs/>
          <w:sz w:val="28"/>
          <w:szCs w:val="28"/>
          <w:lang w:eastAsia="ja-JP"/>
        </w:rPr>
        <w:t>Boats Unit:</w:t>
      </w:r>
      <w:r w:rsidR="00E8790B" w:rsidRPr="00706FFD">
        <w:rPr>
          <w:sz w:val="28"/>
          <w:szCs w:val="28"/>
          <w:lang w:eastAsia="ja-JP"/>
        </w:rPr>
        <w:t xml:space="preserve"> </w:t>
      </w:r>
      <w:r w:rsidR="00BD587D">
        <w:rPr>
          <w:sz w:val="28"/>
          <w:szCs w:val="28"/>
          <w:lang w:eastAsia="ja-JP"/>
        </w:rPr>
        <w:t xml:space="preserve">The traumatic boat crash coupled with the project of building a new boat together link Sam and Mack.  </w:t>
      </w:r>
      <w:r w:rsidR="004B7B67" w:rsidRPr="00706FFD">
        <w:rPr>
          <w:sz w:val="28"/>
          <w:szCs w:val="28"/>
          <w:lang w:eastAsia="ja-JP"/>
        </w:rPr>
        <w:t>R</w:t>
      </w:r>
      <w:r w:rsidR="00E8790B" w:rsidRPr="00706FFD">
        <w:rPr>
          <w:sz w:val="28"/>
          <w:szCs w:val="28"/>
          <w:lang w:eastAsia="ja-JP"/>
        </w:rPr>
        <w:t xml:space="preserve">esearch different types of boats used in the past and today.  </w:t>
      </w:r>
    </w:p>
    <w:p w14:paraId="63EEC776" w14:textId="3AED9DB6" w:rsidR="004B7B67" w:rsidRPr="00454B55" w:rsidRDefault="004B7B67" w:rsidP="004B7B67">
      <w:pPr>
        <w:pStyle w:val="ListParagraph"/>
        <w:widowControl w:val="0"/>
        <w:numPr>
          <w:ilvl w:val="2"/>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 Origami boats or boats out of sticks: challenge students</w:t>
      </w:r>
      <w:r w:rsidR="00E8790B" w:rsidRPr="00454B55">
        <w:rPr>
          <w:sz w:val="28"/>
          <w:szCs w:val="28"/>
          <w:lang w:eastAsia="ja-JP"/>
        </w:rPr>
        <w:t xml:space="preserve"> to find a</w:t>
      </w:r>
      <w:r w:rsidRPr="00454B55">
        <w:rPr>
          <w:sz w:val="28"/>
          <w:szCs w:val="28"/>
          <w:lang w:eastAsia="ja-JP"/>
        </w:rPr>
        <w:t xml:space="preserve"> stream and launch their boat</w:t>
      </w:r>
    </w:p>
    <w:p w14:paraId="7BE0B24B" w14:textId="66D51CF1" w:rsidR="007B334B" w:rsidRPr="00454B55" w:rsidRDefault="004B7B67" w:rsidP="007B334B">
      <w:pPr>
        <w:pStyle w:val="ListParagraph"/>
        <w:widowControl w:val="0"/>
        <w:numPr>
          <w:ilvl w:val="2"/>
          <w:numId w:val="5"/>
        </w:numPr>
        <w:tabs>
          <w:tab w:val="left" w:pos="20"/>
          <w:tab w:val="left" w:pos="3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Fiction book:</w:t>
      </w:r>
      <w:r w:rsidR="00E8790B" w:rsidRPr="00454B55">
        <w:rPr>
          <w:sz w:val="28"/>
          <w:szCs w:val="28"/>
          <w:lang w:eastAsia="ja-JP"/>
        </w:rPr>
        <w:t xml:space="preserve"> </w:t>
      </w:r>
      <w:r w:rsidR="00E8790B" w:rsidRPr="00454B55">
        <w:rPr>
          <w:i/>
          <w:iCs/>
          <w:sz w:val="28"/>
          <w:szCs w:val="28"/>
          <w:lang w:eastAsia="ja-JP"/>
        </w:rPr>
        <w:t>The Wanderer</w:t>
      </w:r>
      <w:r w:rsidR="00E8790B" w:rsidRPr="00454B55">
        <w:rPr>
          <w:sz w:val="28"/>
          <w:szCs w:val="28"/>
          <w:lang w:eastAsia="ja-JP"/>
        </w:rPr>
        <w:t xml:space="preserve"> by Sharon Creech</w:t>
      </w:r>
    </w:p>
    <w:p w14:paraId="68ECFE8F" w14:textId="63D12BF4" w:rsidR="004B465F" w:rsidRPr="00706FFD" w:rsidRDefault="00E8790B" w:rsidP="00706FFD">
      <w:pPr>
        <w:pStyle w:val="ListParagraph"/>
        <w:widowControl w:val="0"/>
        <w:numPr>
          <w:ilvl w:val="0"/>
          <w:numId w:val="5"/>
        </w:numPr>
        <w:tabs>
          <w:tab w:val="left" w:pos="20"/>
          <w:tab w:val="left" w:pos="3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706FFD">
        <w:rPr>
          <w:b/>
          <w:bCs/>
          <w:sz w:val="28"/>
          <w:szCs w:val="28"/>
          <w:lang w:eastAsia="ja-JP"/>
        </w:rPr>
        <w:t>Encourage Empathy</w:t>
      </w:r>
      <w:r w:rsidR="005E214D" w:rsidRPr="00706FFD">
        <w:rPr>
          <w:b/>
          <w:bCs/>
          <w:sz w:val="28"/>
          <w:szCs w:val="28"/>
          <w:lang w:eastAsia="ja-JP"/>
        </w:rPr>
        <w:t>:</w:t>
      </w:r>
      <w:r w:rsidRPr="00706FFD">
        <w:rPr>
          <w:sz w:val="28"/>
          <w:szCs w:val="28"/>
          <w:lang w:eastAsia="ja-JP"/>
        </w:rPr>
        <w:t xml:space="preserve"> </w:t>
      </w:r>
      <w:r w:rsidR="00BD587D">
        <w:rPr>
          <w:sz w:val="28"/>
          <w:szCs w:val="28"/>
          <w:lang w:eastAsia="ja-JP"/>
        </w:rPr>
        <w:t xml:space="preserve">Sam must visit a resource teacher because he basically cannot read. The tension of the story is primarily </w:t>
      </w:r>
      <w:proofErr w:type="spellStart"/>
      <w:r w:rsidR="00BD587D">
        <w:rPr>
          <w:sz w:val="28"/>
          <w:szCs w:val="28"/>
          <w:lang w:eastAsia="ja-JP"/>
        </w:rPr>
        <w:t>creatd</w:t>
      </w:r>
      <w:proofErr w:type="spellEnd"/>
      <w:r w:rsidR="00BD587D">
        <w:rPr>
          <w:sz w:val="28"/>
          <w:szCs w:val="28"/>
          <w:lang w:eastAsia="ja-JP"/>
        </w:rPr>
        <w:t xml:space="preserve"> because Sam cannot read an old newspaper article. </w:t>
      </w:r>
      <w:r w:rsidRPr="00706FFD">
        <w:rPr>
          <w:sz w:val="28"/>
          <w:szCs w:val="28"/>
          <w:lang w:eastAsia="ja-JP"/>
        </w:rPr>
        <w:t xml:space="preserve">Teach kids in your class to </w:t>
      </w:r>
      <w:r w:rsidR="00BD587D">
        <w:rPr>
          <w:sz w:val="28"/>
          <w:szCs w:val="28"/>
          <w:lang w:eastAsia="ja-JP"/>
        </w:rPr>
        <w:t xml:space="preserve">understand and to </w:t>
      </w:r>
      <w:r w:rsidRPr="00706FFD">
        <w:rPr>
          <w:sz w:val="28"/>
          <w:szCs w:val="28"/>
          <w:lang w:eastAsia="ja-JP"/>
        </w:rPr>
        <w:t xml:space="preserve">respect learning differences.  </w:t>
      </w:r>
    </w:p>
    <w:p w14:paraId="5DFFCEA3" w14:textId="77777777" w:rsidR="004B465F" w:rsidRPr="00454B55" w:rsidRDefault="004B465F" w:rsidP="004B465F">
      <w:pPr>
        <w:pStyle w:val="ListParagraph"/>
        <w:widowControl w:val="0"/>
        <w:numPr>
          <w:ilvl w:val="2"/>
          <w:numId w:val="5"/>
        </w:numPr>
        <w:tabs>
          <w:tab w:val="left" w:pos="20"/>
          <w:tab w:val="left" w:pos="3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 Picture books: </w:t>
      </w:r>
      <w:r w:rsidR="00E8790B" w:rsidRPr="00454B55">
        <w:rPr>
          <w:i/>
          <w:iCs/>
          <w:sz w:val="28"/>
          <w:szCs w:val="28"/>
          <w:lang w:eastAsia="ja-JP"/>
        </w:rPr>
        <w:t xml:space="preserve">Thank You, Mr. Falkner </w:t>
      </w:r>
      <w:r w:rsidR="00E8790B" w:rsidRPr="00454B55">
        <w:rPr>
          <w:sz w:val="28"/>
          <w:szCs w:val="28"/>
          <w:lang w:eastAsia="ja-JP"/>
        </w:rPr>
        <w:t xml:space="preserve">by Patricia </w:t>
      </w:r>
      <w:proofErr w:type="spellStart"/>
      <w:r w:rsidR="00E8790B" w:rsidRPr="00454B55">
        <w:rPr>
          <w:sz w:val="28"/>
          <w:szCs w:val="28"/>
          <w:lang w:eastAsia="ja-JP"/>
        </w:rPr>
        <w:t>Polacco</w:t>
      </w:r>
      <w:proofErr w:type="spellEnd"/>
      <w:r w:rsidR="00E8790B" w:rsidRPr="00454B55">
        <w:rPr>
          <w:sz w:val="28"/>
          <w:szCs w:val="28"/>
          <w:lang w:eastAsia="ja-JP"/>
        </w:rPr>
        <w:t xml:space="preserve">, </w:t>
      </w:r>
      <w:r w:rsidR="00E8790B" w:rsidRPr="00454B55">
        <w:rPr>
          <w:i/>
          <w:iCs/>
          <w:sz w:val="28"/>
          <w:szCs w:val="28"/>
          <w:lang w:eastAsia="ja-JP"/>
        </w:rPr>
        <w:t xml:space="preserve">The Junkyard Wonders </w:t>
      </w:r>
      <w:r w:rsidR="00E8790B" w:rsidRPr="00454B55">
        <w:rPr>
          <w:sz w:val="28"/>
          <w:szCs w:val="28"/>
          <w:lang w:eastAsia="ja-JP"/>
        </w:rPr>
        <w:t xml:space="preserve">by Patricia </w:t>
      </w:r>
      <w:proofErr w:type="spellStart"/>
      <w:r w:rsidR="00E8790B" w:rsidRPr="00454B55">
        <w:rPr>
          <w:sz w:val="28"/>
          <w:szCs w:val="28"/>
          <w:lang w:eastAsia="ja-JP"/>
        </w:rPr>
        <w:t>Polacco</w:t>
      </w:r>
      <w:proofErr w:type="spellEnd"/>
      <w:r w:rsidR="00E8790B" w:rsidRPr="00454B55">
        <w:rPr>
          <w:sz w:val="28"/>
          <w:szCs w:val="28"/>
          <w:lang w:eastAsia="ja-JP"/>
        </w:rPr>
        <w:t xml:space="preserve">, </w:t>
      </w:r>
      <w:r w:rsidR="00E8790B" w:rsidRPr="00454B55">
        <w:rPr>
          <w:i/>
          <w:iCs/>
          <w:sz w:val="28"/>
          <w:szCs w:val="28"/>
          <w:lang w:eastAsia="ja-JP"/>
        </w:rPr>
        <w:t>The Pirate of Kindergarten</w:t>
      </w:r>
      <w:r w:rsidRPr="00454B55">
        <w:rPr>
          <w:sz w:val="28"/>
          <w:szCs w:val="28"/>
          <w:lang w:eastAsia="ja-JP"/>
        </w:rPr>
        <w:t xml:space="preserve"> by George Ella Lyon</w:t>
      </w:r>
    </w:p>
    <w:p w14:paraId="50D4D500" w14:textId="42F19894" w:rsidR="00E8790B" w:rsidRPr="00454B55" w:rsidRDefault="004B465F" w:rsidP="004B465F">
      <w:pPr>
        <w:pStyle w:val="ListParagraph"/>
        <w:widowControl w:val="0"/>
        <w:numPr>
          <w:ilvl w:val="2"/>
          <w:numId w:val="5"/>
        </w:numPr>
        <w:tabs>
          <w:tab w:val="left" w:pos="20"/>
          <w:tab w:val="left" w:pos="3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lang w:eastAsia="ja-JP"/>
        </w:rPr>
      </w:pPr>
      <w:r w:rsidRPr="00454B55">
        <w:rPr>
          <w:sz w:val="28"/>
          <w:szCs w:val="28"/>
          <w:lang w:eastAsia="ja-JP"/>
        </w:rPr>
        <w:t xml:space="preserve">Fiction book: </w:t>
      </w:r>
      <w:r w:rsidR="00E8790B" w:rsidRPr="00454B55">
        <w:rPr>
          <w:i/>
          <w:iCs/>
          <w:sz w:val="28"/>
          <w:szCs w:val="28"/>
          <w:lang w:eastAsia="ja-JP"/>
        </w:rPr>
        <w:t>Close to Famous</w:t>
      </w:r>
      <w:r w:rsidRPr="00454B55">
        <w:rPr>
          <w:sz w:val="28"/>
          <w:szCs w:val="28"/>
          <w:lang w:eastAsia="ja-JP"/>
        </w:rPr>
        <w:t xml:space="preserve"> by Joan Bauer</w:t>
      </w:r>
    </w:p>
    <w:p w14:paraId="0FFC3453" w14:textId="77777777" w:rsidR="00E8790B" w:rsidRPr="00454B55" w:rsidRDefault="00E8790B" w:rsidP="00E8790B">
      <w:pPr>
        <w:rPr>
          <w:sz w:val="28"/>
          <w:szCs w:val="28"/>
        </w:rPr>
      </w:pPr>
    </w:p>
    <w:p w14:paraId="2102D09B" w14:textId="7C42C270" w:rsidR="0077169C" w:rsidRDefault="00E8790B" w:rsidP="00E8790B">
      <w:pPr>
        <w:rPr>
          <w:sz w:val="28"/>
          <w:szCs w:val="28"/>
        </w:rPr>
      </w:pPr>
      <w:r w:rsidRPr="00AF01E5">
        <w:rPr>
          <w:b/>
          <w:i/>
          <w:sz w:val="28"/>
          <w:szCs w:val="28"/>
        </w:rPr>
        <w:t>Where the Mountain Meets the Moon</w:t>
      </w:r>
      <w:r w:rsidR="004B465F" w:rsidRPr="00AF01E5">
        <w:rPr>
          <w:b/>
          <w:sz w:val="28"/>
          <w:szCs w:val="28"/>
        </w:rPr>
        <w:t xml:space="preserve"> </w:t>
      </w:r>
      <w:r w:rsidR="004B465F" w:rsidRPr="00454B55">
        <w:rPr>
          <w:sz w:val="28"/>
          <w:szCs w:val="28"/>
        </w:rPr>
        <w:t>by Grace Lin</w:t>
      </w:r>
      <w:r w:rsidR="0077169C" w:rsidRPr="00454B55">
        <w:rPr>
          <w:sz w:val="28"/>
          <w:szCs w:val="28"/>
        </w:rPr>
        <w:t xml:space="preserve">.  </w:t>
      </w:r>
      <w:proofErr w:type="spellStart"/>
      <w:r w:rsidR="0077169C" w:rsidRPr="00454B55">
        <w:rPr>
          <w:sz w:val="28"/>
          <w:szCs w:val="28"/>
        </w:rPr>
        <w:t>Minli</w:t>
      </w:r>
      <w:proofErr w:type="spellEnd"/>
      <w:r w:rsidR="0077169C" w:rsidRPr="00454B55">
        <w:rPr>
          <w:sz w:val="28"/>
          <w:szCs w:val="28"/>
        </w:rPr>
        <w:t xml:space="preserve"> </w:t>
      </w:r>
      <w:r w:rsidR="001028AA" w:rsidRPr="00454B55">
        <w:rPr>
          <w:sz w:val="28"/>
          <w:szCs w:val="28"/>
        </w:rPr>
        <w:t>lives in a ramshack</w:t>
      </w:r>
      <w:r w:rsidR="00454B55">
        <w:rPr>
          <w:sz w:val="28"/>
          <w:szCs w:val="28"/>
        </w:rPr>
        <w:t>le hut with her parents in the V</w:t>
      </w:r>
      <w:r w:rsidR="001028AA" w:rsidRPr="00454B55">
        <w:rPr>
          <w:sz w:val="28"/>
          <w:szCs w:val="28"/>
        </w:rPr>
        <w:t xml:space="preserve">alley of Fruitless Mountain.  Inspired by her father’s stories and a lucky goldfish, lively </w:t>
      </w:r>
      <w:proofErr w:type="spellStart"/>
      <w:r w:rsidR="001028AA" w:rsidRPr="00454B55">
        <w:rPr>
          <w:sz w:val="28"/>
          <w:szCs w:val="28"/>
        </w:rPr>
        <w:t>Minli</w:t>
      </w:r>
      <w:proofErr w:type="spellEnd"/>
      <w:r w:rsidR="001028AA" w:rsidRPr="00454B55">
        <w:rPr>
          <w:sz w:val="28"/>
          <w:szCs w:val="28"/>
        </w:rPr>
        <w:t xml:space="preserve"> embarks on a quest to meet the Old Man of the Moon and change her family’s fortune.</w:t>
      </w:r>
    </w:p>
    <w:p w14:paraId="3334D285" w14:textId="77777777" w:rsidR="00F06133" w:rsidRPr="00454B55" w:rsidRDefault="00F06133" w:rsidP="00E8790B">
      <w:pPr>
        <w:rPr>
          <w:sz w:val="28"/>
          <w:szCs w:val="28"/>
        </w:rPr>
      </w:pPr>
    </w:p>
    <w:p w14:paraId="4F1111B3" w14:textId="31F55F52" w:rsidR="00717965" w:rsidRPr="00454B55" w:rsidRDefault="00717965" w:rsidP="001028AA">
      <w:pPr>
        <w:pStyle w:val="ListParagraph"/>
        <w:numPr>
          <w:ilvl w:val="0"/>
          <w:numId w:val="6"/>
        </w:numPr>
        <w:rPr>
          <w:sz w:val="28"/>
          <w:szCs w:val="28"/>
        </w:rPr>
      </w:pPr>
      <w:r w:rsidRPr="00706FFD">
        <w:rPr>
          <w:b/>
          <w:sz w:val="28"/>
          <w:szCs w:val="28"/>
        </w:rPr>
        <w:t>Grace Lin’s am</w:t>
      </w:r>
      <w:r w:rsidR="00F06133">
        <w:rPr>
          <w:b/>
          <w:sz w:val="28"/>
          <w:szCs w:val="28"/>
        </w:rPr>
        <w:t>azing and comprehensive W</w:t>
      </w:r>
      <w:r w:rsidR="005E214D" w:rsidRPr="00706FFD">
        <w:rPr>
          <w:b/>
          <w:sz w:val="28"/>
          <w:szCs w:val="28"/>
        </w:rPr>
        <w:t>ebsite:</w:t>
      </w:r>
      <w:r w:rsidRPr="00454B55">
        <w:rPr>
          <w:sz w:val="28"/>
          <w:szCs w:val="28"/>
        </w:rPr>
        <w:t xml:space="preserve"> www.gracelin.com</w:t>
      </w:r>
    </w:p>
    <w:p w14:paraId="389FA932" w14:textId="58368877" w:rsidR="001028AA" w:rsidRPr="00454B55" w:rsidRDefault="001028AA" w:rsidP="001028AA">
      <w:pPr>
        <w:pStyle w:val="ListParagraph"/>
        <w:numPr>
          <w:ilvl w:val="0"/>
          <w:numId w:val="6"/>
        </w:numPr>
        <w:rPr>
          <w:sz w:val="28"/>
          <w:szCs w:val="28"/>
        </w:rPr>
      </w:pPr>
      <w:r w:rsidRPr="00706FFD">
        <w:rPr>
          <w:b/>
          <w:sz w:val="28"/>
          <w:szCs w:val="28"/>
        </w:rPr>
        <w:t>Little Bro</w:t>
      </w:r>
      <w:r w:rsidR="005E214D" w:rsidRPr="00706FFD">
        <w:rPr>
          <w:b/>
          <w:sz w:val="28"/>
          <w:szCs w:val="28"/>
        </w:rPr>
        <w:t>wn &amp; Co. Educator’s Guide (PDF):</w:t>
      </w:r>
      <w:r w:rsidRPr="00454B55">
        <w:rPr>
          <w:sz w:val="28"/>
          <w:szCs w:val="28"/>
        </w:rPr>
        <w:t xml:space="preserve"> </w:t>
      </w:r>
      <w:hyperlink r:id="rId8" w:history="1">
        <w:r w:rsidRPr="00454B55">
          <w:rPr>
            <w:rStyle w:val="Hyperlink"/>
            <w:sz w:val="28"/>
            <w:szCs w:val="28"/>
          </w:rPr>
          <w:t>www.gracelinbooks.com/inner.html</w:t>
        </w:r>
      </w:hyperlink>
    </w:p>
    <w:p w14:paraId="3DC80AA9" w14:textId="5A7CA8AC" w:rsidR="001028AA" w:rsidRPr="00454B55" w:rsidRDefault="00302C14" w:rsidP="001028AA">
      <w:pPr>
        <w:pStyle w:val="ListParagraph"/>
        <w:numPr>
          <w:ilvl w:val="0"/>
          <w:numId w:val="6"/>
        </w:numPr>
        <w:rPr>
          <w:sz w:val="28"/>
          <w:szCs w:val="28"/>
        </w:rPr>
      </w:pPr>
      <w:r w:rsidRPr="00706FFD">
        <w:rPr>
          <w:b/>
          <w:sz w:val="28"/>
          <w:szCs w:val="28"/>
        </w:rPr>
        <w:t>Activity Book</w:t>
      </w:r>
      <w:r w:rsidR="001028AA" w:rsidRPr="00706FFD">
        <w:rPr>
          <w:b/>
          <w:sz w:val="28"/>
          <w:szCs w:val="28"/>
        </w:rPr>
        <w:t xml:space="preserve"> by Curious City</w:t>
      </w:r>
      <w:r w:rsidR="00454B55" w:rsidRPr="00706FFD">
        <w:rPr>
          <w:b/>
          <w:sz w:val="28"/>
          <w:szCs w:val="28"/>
        </w:rPr>
        <w:t xml:space="preserve"> (PDF):</w:t>
      </w:r>
      <w:r w:rsidR="00454B55">
        <w:rPr>
          <w:sz w:val="28"/>
          <w:szCs w:val="28"/>
        </w:rPr>
        <w:t xml:space="preserve"> </w:t>
      </w:r>
      <w:hyperlink r:id="rId9" w:history="1">
        <w:r w:rsidRPr="00454B55">
          <w:rPr>
            <w:rStyle w:val="Hyperlink"/>
            <w:sz w:val="28"/>
            <w:szCs w:val="28"/>
          </w:rPr>
          <w:t>www.gracelin.com/content.php?page=wherethemountainmeetsthemoon&amp;display=activities</w:t>
        </w:r>
      </w:hyperlink>
    </w:p>
    <w:p w14:paraId="495F187A" w14:textId="739CD9B1" w:rsidR="001028AA" w:rsidRPr="00454B55" w:rsidRDefault="00454B55" w:rsidP="00E8790B">
      <w:pPr>
        <w:pStyle w:val="ListParagraph"/>
        <w:numPr>
          <w:ilvl w:val="0"/>
          <w:numId w:val="6"/>
        </w:numPr>
        <w:rPr>
          <w:sz w:val="28"/>
          <w:szCs w:val="28"/>
        </w:rPr>
      </w:pPr>
      <w:proofErr w:type="spellStart"/>
      <w:r w:rsidRPr="00706FFD">
        <w:rPr>
          <w:b/>
          <w:sz w:val="28"/>
          <w:szCs w:val="28"/>
        </w:rPr>
        <w:t>Glogster</w:t>
      </w:r>
      <w:proofErr w:type="spellEnd"/>
      <w:r w:rsidRPr="00706FFD">
        <w:rPr>
          <w:b/>
          <w:sz w:val="28"/>
          <w:szCs w:val="28"/>
        </w:rPr>
        <w:t>:</w:t>
      </w:r>
      <w:r w:rsidR="00302C14" w:rsidRPr="00454B55">
        <w:rPr>
          <w:sz w:val="28"/>
          <w:szCs w:val="28"/>
        </w:rPr>
        <w:t xml:space="preserve"> </w:t>
      </w:r>
      <w:r w:rsidR="00BD587D">
        <w:rPr>
          <w:sz w:val="28"/>
          <w:szCs w:val="28"/>
        </w:rPr>
        <w:t>Proving links to the YouTube book trailer and an interview with the author.</w:t>
      </w:r>
      <w:r w:rsidR="002608C4">
        <w:rPr>
          <w:sz w:val="28"/>
          <w:szCs w:val="28"/>
        </w:rPr>
        <w:t xml:space="preserve"> </w:t>
      </w:r>
      <w:hyperlink r:id="rId10" w:history="1">
        <w:r w:rsidR="001028AA" w:rsidRPr="00454B55">
          <w:rPr>
            <w:color w:val="1F449A"/>
            <w:sz w:val="28"/>
            <w:szCs w:val="28"/>
            <w:u w:val="single" w:color="1F449A"/>
            <w:lang w:eastAsia="ja-JP"/>
          </w:rPr>
          <w:t>http://www.glogster.com/sallyanne2/where-the-mountain-meets-the-moon/g-6lehnh34bhjjssa63m0hta0</w:t>
        </w:r>
      </w:hyperlink>
    </w:p>
    <w:p w14:paraId="3410F1D1" w14:textId="63584C4A" w:rsidR="00302C14" w:rsidRPr="00454B55" w:rsidRDefault="00302C14" w:rsidP="00E8790B">
      <w:pPr>
        <w:pStyle w:val="ListParagraph"/>
        <w:numPr>
          <w:ilvl w:val="0"/>
          <w:numId w:val="6"/>
        </w:numPr>
        <w:rPr>
          <w:sz w:val="28"/>
          <w:szCs w:val="28"/>
        </w:rPr>
      </w:pPr>
      <w:r w:rsidRPr="00706FFD">
        <w:rPr>
          <w:b/>
          <w:sz w:val="28"/>
          <w:szCs w:val="28"/>
        </w:rPr>
        <w:t>Chinese Folktales and Storytelling:</w:t>
      </w:r>
      <w:r w:rsidRPr="00454B55">
        <w:rPr>
          <w:sz w:val="28"/>
          <w:szCs w:val="28"/>
        </w:rPr>
        <w:t xml:space="preserve"> </w:t>
      </w:r>
      <w:r w:rsidR="002608C4">
        <w:rPr>
          <w:sz w:val="28"/>
          <w:szCs w:val="28"/>
        </w:rPr>
        <w:t xml:space="preserve">The power of storytelling is an important theme in the book.  </w:t>
      </w:r>
      <w:r w:rsidRPr="00454B55">
        <w:rPr>
          <w:sz w:val="28"/>
          <w:szCs w:val="28"/>
        </w:rPr>
        <w:t>Read a</w:t>
      </w:r>
      <w:r w:rsidR="00454B55">
        <w:rPr>
          <w:sz w:val="28"/>
          <w:szCs w:val="28"/>
        </w:rPr>
        <w:t>nd</w:t>
      </w:r>
      <w:r w:rsidRPr="00454B55">
        <w:rPr>
          <w:sz w:val="28"/>
          <w:szCs w:val="28"/>
        </w:rPr>
        <w:t xml:space="preserve"> re-tell a variety of Chinese folktales.  End with a stor</w:t>
      </w:r>
      <w:r w:rsidR="00454B55">
        <w:rPr>
          <w:sz w:val="28"/>
          <w:szCs w:val="28"/>
        </w:rPr>
        <w:t>ytelling day, complete with green tea</w:t>
      </w:r>
      <w:r w:rsidRPr="00454B55">
        <w:rPr>
          <w:sz w:val="28"/>
          <w:szCs w:val="28"/>
        </w:rPr>
        <w:t xml:space="preserve"> cakes and Chinese tea.</w:t>
      </w:r>
    </w:p>
    <w:p w14:paraId="0919BF1A" w14:textId="709CB17F" w:rsidR="00302C14" w:rsidRPr="00454B55" w:rsidRDefault="00302C14" w:rsidP="00E8790B">
      <w:pPr>
        <w:pStyle w:val="ListParagraph"/>
        <w:numPr>
          <w:ilvl w:val="0"/>
          <w:numId w:val="6"/>
        </w:numPr>
        <w:rPr>
          <w:sz w:val="28"/>
          <w:szCs w:val="28"/>
        </w:rPr>
      </w:pPr>
      <w:r w:rsidRPr="00706FFD">
        <w:rPr>
          <w:b/>
          <w:sz w:val="28"/>
          <w:szCs w:val="28"/>
        </w:rPr>
        <w:t>Impossible Dreams/Inventions Unit:</w:t>
      </w:r>
      <w:r w:rsidRPr="00454B55">
        <w:rPr>
          <w:sz w:val="28"/>
          <w:szCs w:val="28"/>
        </w:rPr>
        <w:t xml:space="preserve"> </w:t>
      </w:r>
      <w:proofErr w:type="spellStart"/>
      <w:r w:rsidR="002608C4">
        <w:rPr>
          <w:sz w:val="28"/>
          <w:szCs w:val="28"/>
        </w:rPr>
        <w:t>Minli</w:t>
      </w:r>
      <w:proofErr w:type="spellEnd"/>
      <w:r w:rsidR="002608C4">
        <w:rPr>
          <w:sz w:val="28"/>
          <w:szCs w:val="28"/>
        </w:rPr>
        <w:t xml:space="preserve"> dares to dream an impossible dream, has the impulsivity to follow that dream, and has the courage to see her dream to the end.  </w:t>
      </w:r>
      <w:r w:rsidRPr="00454B55">
        <w:rPr>
          <w:sz w:val="28"/>
          <w:szCs w:val="28"/>
        </w:rPr>
        <w:t>Have your class learn about famous inventors</w:t>
      </w:r>
      <w:r w:rsidR="00454B55">
        <w:rPr>
          <w:sz w:val="28"/>
          <w:szCs w:val="28"/>
        </w:rPr>
        <w:t xml:space="preserve"> and </w:t>
      </w:r>
      <w:r w:rsidR="002608C4">
        <w:rPr>
          <w:sz w:val="28"/>
          <w:szCs w:val="28"/>
        </w:rPr>
        <w:t xml:space="preserve">speculate together about </w:t>
      </w:r>
      <w:r w:rsidR="00454B55">
        <w:rPr>
          <w:sz w:val="28"/>
          <w:szCs w:val="28"/>
        </w:rPr>
        <w:t>what the future might hold</w:t>
      </w:r>
      <w:r w:rsidRPr="00454B55">
        <w:rPr>
          <w:sz w:val="28"/>
          <w:szCs w:val="28"/>
        </w:rPr>
        <w:t xml:space="preserve">.  </w:t>
      </w:r>
    </w:p>
    <w:p w14:paraId="40B64390" w14:textId="5F89BD63" w:rsidR="00302C14" w:rsidRPr="00454B55" w:rsidRDefault="00454B55" w:rsidP="00E8790B">
      <w:pPr>
        <w:pStyle w:val="ListParagraph"/>
        <w:numPr>
          <w:ilvl w:val="0"/>
          <w:numId w:val="6"/>
        </w:numPr>
        <w:rPr>
          <w:sz w:val="28"/>
          <w:szCs w:val="28"/>
        </w:rPr>
      </w:pPr>
      <w:r w:rsidRPr="00706FFD">
        <w:rPr>
          <w:b/>
          <w:sz w:val="28"/>
          <w:szCs w:val="28"/>
        </w:rPr>
        <w:t>Chinese Calligraphy:</w:t>
      </w:r>
      <w:r>
        <w:rPr>
          <w:sz w:val="28"/>
          <w:szCs w:val="28"/>
        </w:rPr>
        <w:t xml:space="preserve"> </w:t>
      </w:r>
      <w:r w:rsidR="002608C4">
        <w:rPr>
          <w:sz w:val="28"/>
          <w:szCs w:val="28"/>
        </w:rPr>
        <w:t>Learn about and practice t</w:t>
      </w:r>
      <w:r w:rsidR="00302C14" w:rsidRPr="00454B55">
        <w:rPr>
          <w:sz w:val="28"/>
          <w:szCs w:val="28"/>
        </w:rPr>
        <w:t>his ancient form of art and communication.</w:t>
      </w:r>
    </w:p>
    <w:p w14:paraId="2B4ACA40" w14:textId="44213F2F" w:rsidR="00302C14" w:rsidRPr="00454B55" w:rsidRDefault="00302C14" w:rsidP="00E8790B">
      <w:pPr>
        <w:pStyle w:val="ListParagraph"/>
        <w:numPr>
          <w:ilvl w:val="0"/>
          <w:numId w:val="6"/>
        </w:numPr>
        <w:rPr>
          <w:sz w:val="28"/>
          <w:szCs w:val="28"/>
        </w:rPr>
      </w:pPr>
      <w:r w:rsidRPr="00706FFD">
        <w:rPr>
          <w:b/>
          <w:sz w:val="28"/>
          <w:szCs w:val="28"/>
        </w:rPr>
        <w:t>Dragon Creativ</w:t>
      </w:r>
      <w:r w:rsidR="00454B55" w:rsidRPr="00706FFD">
        <w:rPr>
          <w:b/>
          <w:sz w:val="28"/>
          <w:szCs w:val="28"/>
        </w:rPr>
        <w:t>ity:</w:t>
      </w:r>
      <w:r w:rsidR="00454B55">
        <w:rPr>
          <w:sz w:val="28"/>
          <w:szCs w:val="28"/>
        </w:rPr>
        <w:t xml:space="preserve"> </w:t>
      </w:r>
      <w:r w:rsidR="002608C4">
        <w:rPr>
          <w:sz w:val="28"/>
          <w:szCs w:val="28"/>
        </w:rPr>
        <w:t xml:space="preserve">The artwork in the book is amazing and inspiring.  </w:t>
      </w:r>
      <w:r w:rsidR="00454B55">
        <w:rPr>
          <w:sz w:val="28"/>
          <w:szCs w:val="28"/>
        </w:rPr>
        <w:t>Ask</w:t>
      </w:r>
      <w:r w:rsidRPr="00454B55">
        <w:rPr>
          <w:sz w:val="28"/>
          <w:szCs w:val="28"/>
        </w:rPr>
        <w:t xml:space="preserve"> students to research different </w:t>
      </w:r>
      <w:r w:rsidR="002608C4">
        <w:rPr>
          <w:sz w:val="28"/>
          <w:szCs w:val="28"/>
        </w:rPr>
        <w:t xml:space="preserve">artistic </w:t>
      </w:r>
      <w:r w:rsidRPr="00454B55">
        <w:rPr>
          <w:sz w:val="28"/>
          <w:szCs w:val="28"/>
        </w:rPr>
        <w:t xml:space="preserve">depictions of dragons and then </w:t>
      </w:r>
      <w:r w:rsidR="002608C4">
        <w:rPr>
          <w:sz w:val="28"/>
          <w:szCs w:val="28"/>
        </w:rPr>
        <w:t xml:space="preserve">to </w:t>
      </w:r>
      <w:r w:rsidRPr="00454B55">
        <w:rPr>
          <w:sz w:val="28"/>
          <w:szCs w:val="28"/>
        </w:rPr>
        <w:t>draw their own dragon.  Combine with a creative story</w:t>
      </w:r>
      <w:r w:rsidR="002608C4">
        <w:rPr>
          <w:sz w:val="28"/>
          <w:szCs w:val="28"/>
        </w:rPr>
        <w:t xml:space="preserve"> activity</w:t>
      </w:r>
      <w:r w:rsidRPr="00454B55">
        <w:rPr>
          <w:sz w:val="28"/>
          <w:szCs w:val="28"/>
        </w:rPr>
        <w:t>.</w:t>
      </w:r>
    </w:p>
    <w:p w14:paraId="3774FB2F" w14:textId="05F9698B" w:rsidR="00717965" w:rsidRPr="00454B55" w:rsidRDefault="00D40E84" w:rsidP="00717965">
      <w:pPr>
        <w:pStyle w:val="ListParagraph"/>
        <w:numPr>
          <w:ilvl w:val="1"/>
          <w:numId w:val="6"/>
        </w:numPr>
        <w:rPr>
          <w:sz w:val="28"/>
          <w:szCs w:val="28"/>
        </w:rPr>
      </w:pPr>
      <w:r w:rsidRPr="00454B55">
        <w:rPr>
          <w:sz w:val="28"/>
          <w:szCs w:val="28"/>
        </w:rPr>
        <w:t>Fiction books</w:t>
      </w:r>
      <w:r w:rsidRPr="00454B55">
        <w:rPr>
          <w:i/>
          <w:sz w:val="28"/>
          <w:szCs w:val="28"/>
        </w:rPr>
        <w:t xml:space="preserve">: </w:t>
      </w:r>
      <w:proofErr w:type="spellStart"/>
      <w:r w:rsidRPr="00454B55">
        <w:rPr>
          <w:i/>
          <w:sz w:val="28"/>
          <w:szCs w:val="28"/>
        </w:rPr>
        <w:t>Dragonborn</w:t>
      </w:r>
      <w:proofErr w:type="spellEnd"/>
      <w:r w:rsidRPr="00454B55">
        <w:rPr>
          <w:sz w:val="28"/>
          <w:szCs w:val="28"/>
        </w:rPr>
        <w:t xml:space="preserve"> by Toby Forward and </w:t>
      </w:r>
      <w:proofErr w:type="spellStart"/>
      <w:r w:rsidRPr="00454B55">
        <w:rPr>
          <w:i/>
          <w:sz w:val="28"/>
          <w:szCs w:val="28"/>
        </w:rPr>
        <w:t>Seraphina</w:t>
      </w:r>
      <w:proofErr w:type="spellEnd"/>
      <w:r w:rsidRPr="00454B55">
        <w:rPr>
          <w:sz w:val="28"/>
          <w:szCs w:val="28"/>
        </w:rPr>
        <w:t xml:space="preserve"> by Rachel Hartman</w:t>
      </w:r>
    </w:p>
    <w:p w14:paraId="4C52B8CF" w14:textId="1C88C9B3" w:rsidR="00D40E84" w:rsidRPr="00454B55" w:rsidRDefault="00D40E84" w:rsidP="00717965">
      <w:pPr>
        <w:pStyle w:val="ListParagraph"/>
        <w:numPr>
          <w:ilvl w:val="1"/>
          <w:numId w:val="6"/>
        </w:numPr>
        <w:rPr>
          <w:sz w:val="28"/>
          <w:szCs w:val="28"/>
        </w:rPr>
      </w:pPr>
      <w:r w:rsidRPr="00454B55">
        <w:rPr>
          <w:sz w:val="28"/>
          <w:szCs w:val="28"/>
        </w:rPr>
        <w:t xml:space="preserve">Picture books: </w:t>
      </w:r>
      <w:r w:rsidRPr="00454B55">
        <w:rPr>
          <w:i/>
          <w:sz w:val="28"/>
          <w:szCs w:val="28"/>
        </w:rPr>
        <w:t xml:space="preserve">Argus </w:t>
      </w:r>
      <w:r w:rsidRPr="00454B55">
        <w:rPr>
          <w:sz w:val="28"/>
          <w:szCs w:val="28"/>
        </w:rPr>
        <w:t xml:space="preserve">by Michelle Knudson and </w:t>
      </w:r>
      <w:r w:rsidRPr="00454B55">
        <w:rPr>
          <w:i/>
          <w:sz w:val="28"/>
          <w:szCs w:val="28"/>
        </w:rPr>
        <w:t>Snoring Beauty</w:t>
      </w:r>
      <w:r w:rsidRPr="00454B55">
        <w:rPr>
          <w:sz w:val="28"/>
          <w:szCs w:val="28"/>
        </w:rPr>
        <w:t xml:space="preserve"> by Bruce Hale</w:t>
      </w:r>
    </w:p>
    <w:p w14:paraId="008567A2" w14:textId="5145EEAE" w:rsidR="00302C14" w:rsidRPr="00454B55" w:rsidRDefault="00302C14" w:rsidP="00E8790B">
      <w:pPr>
        <w:pStyle w:val="ListParagraph"/>
        <w:numPr>
          <w:ilvl w:val="0"/>
          <w:numId w:val="6"/>
        </w:numPr>
        <w:rPr>
          <w:i/>
          <w:sz w:val="28"/>
          <w:szCs w:val="28"/>
        </w:rPr>
      </w:pPr>
      <w:r w:rsidRPr="00454B55">
        <w:rPr>
          <w:sz w:val="28"/>
          <w:szCs w:val="28"/>
          <w:lang w:eastAsia="ja-JP"/>
        </w:rPr>
        <w:t xml:space="preserve">Companion Book: </w:t>
      </w:r>
      <w:r w:rsidRPr="00454B55">
        <w:rPr>
          <w:i/>
          <w:sz w:val="28"/>
          <w:szCs w:val="28"/>
          <w:lang w:eastAsia="ja-JP"/>
        </w:rPr>
        <w:t>Starry River of the Sky</w:t>
      </w:r>
    </w:p>
    <w:p w14:paraId="382F0114" w14:textId="77777777" w:rsidR="004E4E39" w:rsidRPr="00454B55" w:rsidRDefault="004E4E39"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6F68615A" w14:textId="77777777" w:rsidR="00AF01E5"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roofErr w:type="gramStart"/>
      <w:r w:rsidRPr="00454B55">
        <w:rPr>
          <w:b/>
          <w:bCs/>
          <w:i/>
          <w:iCs/>
          <w:color w:val="191D00"/>
          <w:sz w:val="28"/>
          <w:szCs w:val="28"/>
          <w:lang w:eastAsia="ja-JP"/>
        </w:rPr>
        <w:t>Invisible Lines</w:t>
      </w:r>
      <w:r w:rsidRPr="00454B55">
        <w:rPr>
          <w:color w:val="191D00"/>
          <w:sz w:val="28"/>
          <w:szCs w:val="28"/>
          <w:lang w:eastAsia="ja-JP"/>
        </w:rPr>
        <w:t xml:space="preserve"> by Mary Amato.</w:t>
      </w:r>
      <w:proofErr w:type="gramEnd"/>
      <w:r w:rsidRPr="00454B55">
        <w:rPr>
          <w:color w:val="191D00"/>
          <w:sz w:val="28"/>
          <w:szCs w:val="28"/>
          <w:lang w:eastAsia="ja-JP"/>
        </w:rPr>
        <w:t xml:space="preserve">  Trevor is a seventh grader whose wit, artistic skills, and soccer skills make him someone special, but can he fit into his new school attended by many wealthy kids?  His family is on the edge of poverty and he has accidentally been placed in an accelerated science class.  The story shows how Trevor must balance his loyalty to friends and family with his desire to be accepted in the </w:t>
      </w:r>
      <w:proofErr w:type="gramStart"/>
      <w:r w:rsidRPr="00454B55">
        <w:rPr>
          <w:color w:val="191D00"/>
          <w:sz w:val="28"/>
          <w:szCs w:val="28"/>
          <w:lang w:eastAsia="ja-JP"/>
        </w:rPr>
        <w:t>often brutal</w:t>
      </w:r>
      <w:proofErr w:type="gramEnd"/>
      <w:r w:rsidRPr="00454B55">
        <w:rPr>
          <w:color w:val="191D00"/>
          <w:sz w:val="28"/>
          <w:szCs w:val="28"/>
          <w:lang w:eastAsia="ja-JP"/>
        </w:rPr>
        <w:t xml:space="preserve"> world of middle school.  </w:t>
      </w:r>
    </w:p>
    <w:p w14:paraId="2D569FA9" w14:textId="77777777" w:rsidR="00F06133" w:rsidRDefault="00F06133"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52802BBA" w14:textId="35277F39" w:rsidR="00AF01E5" w:rsidRPr="00AF01E5" w:rsidRDefault="00AF01E5" w:rsidP="00AF01E5">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color w:val="191D00"/>
          <w:sz w:val="28"/>
          <w:szCs w:val="28"/>
          <w:lang w:eastAsia="ja-JP"/>
        </w:rPr>
        <w:t>Mary Amato’s Discussion Guide:</w:t>
      </w:r>
      <w:r w:rsidRPr="00AF01E5">
        <w:rPr>
          <w:color w:val="191D00"/>
          <w:sz w:val="28"/>
          <w:szCs w:val="28"/>
          <w:lang w:eastAsia="ja-JP"/>
        </w:rPr>
        <w:t xml:space="preserve"> </w:t>
      </w:r>
      <w:hyperlink r:id="rId11" w:history="1">
        <w:r w:rsidRPr="00E871F1">
          <w:rPr>
            <w:rStyle w:val="Hyperlink"/>
            <w:sz w:val="28"/>
            <w:szCs w:val="28"/>
            <w:lang w:eastAsia="ja-JP"/>
          </w:rPr>
          <w:t>www.maryamato.com/books/invisible-lines</w:t>
        </w:r>
      </w:hyperlink>
    </w:p>
    <w:p w14:paraId="183304F7" w14:textId="7C823861" w:rsidR="0014772E" w:rsidRPr="00317302" w:rsidRDefault="00AF01E5"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color w:val="191D00"/>
          <w:sz w:val="28"/>
          <w:szCs w:val="28"/>
          <w:lang w:eastAsia="ja-JP"/>
        </w:rPr>
        <w:t xml:space="preserve">Mary Amato’s </w:t>
      </w:r>
      <w:r w:rsidR="00706FFD">
        <w:rPr>
          <w:b/>
          <w:color w:val="191D00"/>
          <w:sz w:val="28"/>
          <w:szCs w:val="28"/>
          <w:lang w:eastAsia="ja-JP"/>
        </w:rPr>
        <w:t xml:space="preserve">excellent </w:t>
      </w:r>
      <w:r w:rsidRPr="00706FFD">
        <w:rPr>
          <w:b/>
          <w:color w:val="191D00"/>
          <w:sz w:val="28"/>
          <w:szCs w:val="28"/>
          <w:lang w:eastAsia="ja-JP"/>
        </w:rPr>
        <w:t>Interdisciplinary Exploration Unit:</w:t>
      </w:r>
      <w:r>
        <w:rPr>
          <w:color w:val="191D00"/>
          <w:sz w:val="28"/>
          <w:szCs w:val="28"/>
          <w:lang w:eastAsia="ja-JP"/>
        </w:rPr>
        <w:t xml:space="preserve"> </w:t>
      </w:r>
      <w:hyperlink r:id="rId12" w:history="1">
        <w:r w:rsidR="0014772E" w:rsidRPr="00E871F1">
          <w:rPr>
            <w:rStyle w:val="Hyperlink"/>
            <w:sz w:val="28"/>
            <w:szCs w:val="28"/>
            <w:lang w:eastAsia="ja-JP"/>
          </w:rPr>
          <w:t>www.maryamato.com/wp-content/uploads/2011/07/Invisible-Lines-IEU-rev.pdf</w:t>
        </w:r>
      </w:hyperlink>
    </w:p>
    <w:p w14:paraId="71C802EF" w14:textId="07A090FF" w:rsidR="00AF01E5" w:rsidRPr="0014772E" w:rsidRDefault="00E8790B"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Science</w:t>
      </w:r>
      <w:r w:rsidRPr="00706FFD">
        <w:rPr>
          <w:b/>
          <w:color w:val="191D00"/>
          <w:sz w:val="28"/>
          <w:szCs w:val="28"/>
          <w:lang w:eastAsia="ja-JP"/>
        </w:rPr>
        <w:t>:</w:t>
      </w:r>
      <w:r w:rsidR="00AF01E5" w:rsidRPr="00706FFD">
        <w:rPr>
          <w:b/>
          <w:color w:val="191D00"/>
          <w:sz w:val="28"/>
          <w:szCs w:val="28"/>
          <w:lang w:eastAsia="ja-JP"/>
        </w:rPr>
        <w:t xml:space="preserve"> </w:t>
      </w:r>
      <w:r w:rsidR="00AF01E5" w:rsidRPr="0014772E">
        <w:rPr>
          <w:color w:val="191D00"/>
          <w:sz w:val="28"/>
          <w:szCs w:val="28"/>
          <w:lang w:eastAsia="ja-JP"/>
        </w:rPr>
        <w:t>Take a nature walk</w:t>
      </w:r>
      <w:r w:rsidRPr="0014772E">
        <w:rPr>
          <w:color w:val="191D00"/>
          <w:sz w:val="28"/>
          <w:szCs w:val="28"/>
          <w:lang w:eastAsia="ja-JP"/>
        </w:rPr>
        <w:t xml:space="preserve"> and </w:t>
      </w:r>
      <w:r w:rsidR="00AF01E5" w:rsidRPr="0014772E">
        <w:rPr>
          <w:color w:val="191D00"/>
          <w:sz w:val="28"/>
          <w:szCs w:val="28"/>
          <w:lang w:eastAsia="ja-JP"/>
        </w:rPr>
        <w:t xml:space="preserve">then </w:t>
      </w:r>
      <w:r w:rsidRPr="0014772E">
        <w:rPr>
          <w:color w:val="191D00"/>
          <w:sz w:val="28"/>
          <w:szCs w:val="28"/>
          <w:lang w:eastAsia="ja-JP"/>
        </w:rPr>
        <w:t xml:space="preserve">create your own Kingdom of Fungi notebook.  Follow up with research about your favorite local mushrooms.  Find a microscope and look deeply into your mushrooms. </w:t>
      </w:r>
    </w:p>
    <w:p w14:paraId="17013A4C" w14:textId="212583FC" w:rsidR="00E8790B" w:rsidRDefault="00E8790B"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Geography and Culture</w:t>
      </w:r>
      <w:r w:rsidRPr="00706FFD">
        <w:rPr>
          <w:b/>
          <w:color w:val="191D00"/>
          <w:sz w:val="28"/>
          <w:szCs w:val="28"/>
          <w:lang w:eastAsia="ja-JP"/>
        </w:rPr>
        <w:t>:</w:t>
      </w:r>
      <w:r w:rsidRPr="00454B55">
        <w:rPr>
          <w:color w:val="191D00"/>
          <w:sz w:val="28"/>
          <w:szCs w:val="28"/>
          <w:lang w:eastAsia="ja-JP"/>
        </w:rPr>
        <w:t xml:space="preserve"> Learn about mushrooms around the world.  Use a map to locate the mushrooms; place a card showing facts about the mushroom and a picture or drawing of the mushroom at the point in the world where it grows.  Find out how different cultures viewed and/or used mushrooms.</w:t>
      </w:r>
    </w:p>
    <w:p w14:paraId="2526427D" w14:textId="2E45EE09" w:rsidR="00E8790B" w:rsidRDefault="00E8790B"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Art</w:t>
      </w:r>
      <w:r w:rsidRPr="00706FFD">
        <w:rPr>
          <w:b/>
          <w:color w:val="191D00"/>
          <w:sz w:val="28"/>
          <w:szCs w:val="28"/>
          <w:lang w:eastAsia="ja-JP"/>
        </w:rPr>
        <w:t>:</w:t>
      </w:r>
      <w:r w:rsidRPr="00AF01E5">
        <w:rPr>
          <w:color w:val="191D00"/>
          <w:sz w:val="28"/>
          <w:szCs w:val="28"/>
          <w:lang w:eastAsia="ja-JP"/>
        </w:rPr>
        <w:t xml:space="preserve"> Use </w:t>
      </w:r>
      <w:r w:rsidR="00AF01E5">
        <w:rPr>
          <w:color w:val="191D00"/>
          <w:sz w:val="28"/>
          <w:szCs w:val="28"/>
          <w:lang w:eastAsia="ja-JP"/>
        </w:rPr>
        <w:t xml:space="preserve">clay, pipe cleaners, </w:t>
      </w:r>
      <w:r w:rsidRPr="00AF01E5">
        <w:rPr>
          <w:color w:val="191D00"/>
          <w:sz w:val="28"/>
          <w:szCs w:val="28"/>
          <w:lang w:eastAsia="ja-JP"/>
        </w:rPr>
        <w:t xml:space="preserve">screws, or wood to create mushroom sculptures. </w:t>
      </w:r>
      <w:r w:rsidR="00AF01E5">
        <w:rPr>
          <w:color w:val="191D00"/>
          <w:sz w:val="28"/>
          <w:szCs w:val="28"/>
          <w:lang w:eastAsia="ja-JP"/>
        </w:rPr>
        <w:t xml:space="preserve"> </w:t>
      </w:r>
      <w:r w:rsidRPr="00AF01E5">
        <w:rPr>
          <w:color w:val="191D00"/>
          <w:sz w:val="28"/>
          <w:szCs w:val="28"/>
          <w:lang w:eastAsia="ja-JP"/>
        </w:rPr>
        <w:t>Alternatively, allow kids to design their own shoes.  Do some research about Nike or another shoe company and find out how you might submit an idea for a new shoe design!</w:t>
      </w:r>
    </w:p>
    <w:p w14:paraId="47D176D3" w14:textId="5B93DD3D" w:rsidR="00E8790B" w:rsidRDefault="00E8790B"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Cooking</w:t>
      </w:r>
      <w:r w:rsidRPr="00706FFD">
        <w:rPr>
          <w:b/>
          <w:color w:val="191D00"/>
          <w:sz w:val="28"/>
          <w:szCs w:val="28"/>
          <w:lang w:eastAsia="ja-JP"/>
        </w:rPr>
        <w:t>:</w:t>
      </w:r>
      <w:r w:rsidRPr="00AF01E5">
        <w:rPr>
          <w:color w:val="191D00"/>
          <w:sz w:val="28"/>
          <w:szCs w:val="28"/>
          <w:lang w:eastAsia="ja-JP"/>
        </w:rPr>
        <w:t xml:space="preserve"> Invite students to class </w:t>
      </w:r>
      <w:r w:rsidR="00AF01E5">
        <w:rPr>
          <w:color w:val="191D00"/>
          <w:sz w:val="28"/>
          <w:szCs w:val="28"/>
          <w:lang w:eastAsia="ja-JP"/>
        </w:rPr>
        <w:t>to make dishes using mushrooms.</w:t>
      </w:r>
      <w:r w:rsidRPr="00AF01E5">
        <w:rPr>
          <w:color w:val="191D00"/>
          <w:sz w:val="28"/>
          <w:szCs w:val="28"/>
          <w:lang w:eastAsia="ja-JP"/>
        </w:rPr>
        <w:t xml:space="preserve"> Share the recipes online or create</w:t>
      </w:r>
      <w:r w:rsidR="00AF01E5">
        <w:rPr>
          <w:color w:val="191D00"/>
          <w:sz w:val="28"/>
          <w:szCs w:val="28"/>
          <w:lang w:eastAsia="ja-JP"/>
        </w:rPr>
        <w:t xml:space="preserve"> a class cookbook.  I</w:t>
      </w:r>
      <w:r w:rsidRPr="00AF01E5">
        <w:rPr>
          <w:color w:val="191D00"/>
          <w:sz w:val="28"/>
          <w:szCs w:val="28"/>
          <w:lang w:eastAsia="ja-JP"/>
        </w:rPr>
        <w:t>nclude facts about th</w:t>
      </w:r>
      <w:r w:rsidR="00AF01E5">
        <w:rPr>
          <w:color w:val="191D00"/>
          <w:sz w:val="28"/>
          <w:szCs w:val="28"/>
          <w:lang w:eastAsia="ja-JP"/>
        </w:rPr>
        <w:t>e mushrooms on each recipe page.</w:t>
      </w:r>
    </w:p>
    <w:p w14:paraId="49C84615" w14:textId="29364D7B" w:rsidR="00E8790B" w:rsidRDefault="00AF01E5" w:rsidP="0014772E">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color w:val="191D00"/>
          <w:sz w:val="28"/>
          <w:szCs w:val="28"/>
          <w:lang w:eastAsia="ja-JP"/>
        </w:rPr>
        <w:t>Jokes:</w:t>
      </w:r>
      <w:r>
        <w:rPr>
          <w:color w:val="191D00"/>
          <w:sz w:val="28"/>
          <w:szCs w:val="28"/>
          <w:lang w:eastAsia="ja-JP"/>
        </w:rPr>
        <w:t xml:space="preserve"> </w:t>
      </w:r>
      <w:r w:rsidR="00E8790B" w:rsidRPr="00AF01E5">
        <w:rPr>
          <w:color w:val="191D00"/>
          <w:sz w:val="28"/>
          <w:szCs w:val="28"/>
          <w:lang w:eastAsia="ja-JP"/>
        </w:rPr>
        <w:t xml:space="preserve">Telling a good joke is a skill that is useful throughout your life.  Have students select their favorite joke that is appropriate for school.  Have students share their jokes when there are a few extra minutes in a class period or </w:t>
      </w:r>
      <w:r>
        <w:rPr>
          <w:color w:val="191D00"/>
          <w:sz w:val="28"/>
          <w:szCs w:val="28"/>
          <w:lang w:eastAsia="ja-JP"/>
        </w:rPr>
        <w:t>at the</w:t>
      </w:r>
      <w:r w:rsidR="00E8790B" w:rsidRPr="00AF01E5">
        <w:rPr>
          <w:color w:val="191D00"/>
          <w:sz w:val="28"/>
          <w:szCs w:val="28"/>
          <w:lang w:eastAsia="ja-JP"/>
        </w:rPr>
        <w:t xml:space="preserve"> end </w:t>
      </w:r>
      <w:r>
        <w:rPr>
          <w:color w:val="191D00"/>
          <w:sz w:val="28"/>
          <w:szCs w:val="28"/>
          <w:lang w:eastAsia="ja-JP"/>
        </w:rPr>
        <w:t xml:space="preserve">of </w:t>
      </w:r>
      <w:r w:rsidR="00E8790B" w:rsidRPr="00AF01E5">
        <w:rPr>
          <w:color w:val="191D00"/>
          <w:sz w:val="28"/>
          <w:szCs w:val="28"/>
          <w:lang w:eastAsia="ja-JP"/>
        </w:rPr>
        <w:t xml:space="preserve">each class.  </w:t>
      </w:r>
    </w:p>
    <w:p w14:paraId="6A170B17" w14:textId="0DC1F5AD" w:rsidR="00317302" w:rsidRPr="00317302" w:rsidRDefault="00317302" w:rsidP="00317302">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191D00"/>
          <w:sz w:val="28"/>
          <w:szCs w:val="28"/>
          <w:lang w:eastAsia="ja-JP"/>
        </w:rPr>
      </w:pPr>
      <w:proofErr w:type="spellStart"/>
      <w:r w:rsidRPr="00317302">
        <w:rPr>
          <w:b/>
          <w:color w:val="191D00"/>
          <w:sz w:val="28"/>
          <w:szCs w:val="28"/>
          <w:lang w:eastAsia="ja-JP"/>
        </w:rPr>
        <w:t>Voicethread</w:t>
      </w:r>
      <w:proofErr w:type="spellEnd"/>
      <w:r w:rsidRPr="00317302">
        <w:rPr>
          <w:b/>
          <w:color w:val="191D00"/>
          <w:sz w:val="28"/>
          <w:szCs w:val="28"/>
          <w:lang w:eastAsia="ja-JP"/>
        </w:rPr>
        <w:t>:</w:t>
      </w:r>
      <w:r w:rsidRPr="00317302">
        <w:rPr>
          <w:color w:val="191D00"/>
          <w:sz w:val="28"/>
          <w:szCs w:val="28"/>
          <w:lang w:eastAsia="ja-JP"/>
        </w:rPr>
        <w:t xml:space="preserve"> </w:t>
      </w:r>
      <w:hyperlink r:id="rId13" w:anchor="q.b3205200.i16999001" w:history="1">
        <w:r w:rsidRPr="00317302">
          <w:rPr>
            <w:b/>
            <w:bCs/>
            <w:color w:val="191D00"/>
            <w:sz w:val="28"/>
            <w:szCs w:val="28"/>
            <w:lang w:eastAsia="ja-JP"/>
          </w:rPr>
          <w:t>https://voicethread.com/?#q.b3205200.i16999001</w:t>
        </w:r>
      </w:hyperlink>
    </w:p>
    <w:p w14:paraId="6347226D" w14:textId="77777777" w:rsidR="004E4E39" w:rsidRPr="00454B55" w:rsidRDefault="004E4E39"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0FB8ABF5" w14:textId="77777777" w:rsidR="00AF01E5"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roofErr w:type="gramStart"/>
      <w:r w:rsidRPr="00454B55">
        <w:rPr>
          <w:b/>
          <w:bCs/>
          <w:i/>
          <w:iCs/>
          <w:color w:val="191D00"/>
          <w:sz w:val="28"/>
          <w:szCs w:val="28"/>
          <w:lang w:eastAsia="ja-JP"/>
        </w:rPr>
        <w:t>Out of My Mind</w:t>
      </w:r>
      <w:r w:rsidR="00AF01E5">
        <w:rPr>
          <w:color w:val="191D00"/>
          <w:sz w:val="28"/>
          <w:szCs w:val="28"/>
          <w:lang w:eastAsia="ja-JP"/>
        </w:rPr>
        <w:t xml:space="preserve"> by Sharon Draper.</w:t>
      </w:r>
      <w:proofErr w:type="gramEnd"/>
      <w:r w:rsidR="00AF01E5">
        <w:rPr>
          <w:color w:val="191D00"/>
          <w:sz w:val="28"/>
          <w:szCs w:val="28"/>
          <w:lang w:eastAsia="ja-JP"/>
        </w:rPr>
        <w:t xml:space="preserve"> Eleven-</w:t>
      </w:r>
      <w:r w:rsidRPr="00454B55">
        <w:rPr>
          <w:color w:val="191D00"/>
          <w:sz w:val="28"/>
          <w:szCs w:val="28"/>
          <w:lang w:eastAsia="ja-JP"/>
        </w:rPr>
        <w:t xml:space="preserve">year old Melody is strapped to a pink wheelchair because she has cerebral palsy.  Everyone assumes that she has the mind of a preschooler until she finally finds her voice with her new </w:t>
      </w:r>
      <w:proofErr w:type="spellStart"/>
      <w:r w:rsidRPr="00454B55">
        <w:rPr>
          <w:color w:val="191D00"/>
          <w:sz w:val="28"/>
          <w:szCs w:val="28"/>
          <w:lang w:eastAsia="ja-JP"/>
        </w:rPr>
        <w:t>Medi</w:t>
      </w:r>
      <w:proofErr w:type="spellEnd"/>
      <w:r w:rsidRPr="00454B55">
        <w:rPr>
          <w:color w:val="191D00"/>
          <w:sz w:val="28"/>
          <w:szCs w:val="28"/>
          <w:lang w:eastAsia="ja-JP"/>
        </w:rPr>
        <w:t xml:space="preserve">-Talker.  Beautifully written, this is a story about being brave enough to speak up, recognizing the love of family, and finding acceptance.  </w:t>
      </w:r>
    </w:p>
    <w:p w14:paraId="6F37EC2F" w14:textId="77777777" w:rsidR="00F06133" w:rsidRDefault="00F06133"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53C80813" w14:textId="5715EB34" w:rsidR="00AF01E5" w:rsidRPr="00AF01E5" w:rsidRDefault="00E8790B" w:rsidP="00AF01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color w:val="191D00"/>
          <w:sz w:val="28"/>
          <w:szCs w:val="28"/>
          <w:lang w:eastAsia="ja-JP"/>
        </w:rPr>
        <w:t>Sharon Draper</w:t>
      </w:r>
      <w:r w:rsidR="00AF01E5" w:rsidRPr="00706FFD">
        <w:rPr>
          <w:b/>
          <w:color w:val="191D00"/>
          <w:sz w:val="28"/>
          <w:szCs w:val="28"/>
          <w:lang w:eastAsia="ja-JP"/>
        </w:rPr>
        <w:t xml:space="preserve">’s </w:t>
      </w:r>
      <w:r w:rsidR="00706FFD">
        <w:rPr>
          <w:b/>
          <w:color w:val="191D00"/>
          <w:sz w:val="28"/>
          <w:szCs w:val="28"/>
          <w:lang w:eastAsia="ja-JP"/>
        </w:rPr>
        <w:t xml:space="preserve">comprehensive </w:t>
      </w:r>
      <w:r w:rsidR="00AF01E5" w:rsidRPr="00706FFD">
        <w:rPr>
          <w:b/>
          <w:color w:val="191D00"/>
          <w:sz w:val="28"/>
          <w:szCs w:val="28"/>
          <w:lang w:eastAsia="ja-JP"/>
        </w:rPr>
        <w:t>Study Guide and Activity Suggestions:</w:t>
      </w:r>
      <w:r w:rsidR="00AF01E5" w:rsidRPr="00AF01E5">
        <w:rPr>
          <w:color w:val="191D00"/>
          <w:sz w:val="28"/>
          <w:szCs w:val="28"/>
          <w:lang w:eastAsia="ja-JP"/>
        </w:rPr>
        <w:t xml:space="preserve"> sharondraper.com/</w:t>
      </w:r>
      <w:proofErr w:type="spellStart"/>
      <w:r w:rsidR="00AF01E5" w:rsidRPr="00AF01E5">
        <w:rPr>
          <w:color w:val="191D00"/>
          <w:sz w:val="28"/>
          <w:szCs w:val="28"/>
          <w:lang w:eastAsia="ja-JP"/>
        </w:rPr>
        <w:t>bookdetail-guides.asp</w:t>
      </w:r>
      <w:proofErr w:type="gramStart"/>
      <w:r w:rsidR="00AF01E5" w:rsidRPr="00AF01E5">
        <w:rPr>
          <w:color w:val="191D00"/>
          <w:sz w:val="28"/>
          <w:szCs w:val="28"/>
          <w:lang w:eastAsia="ja-JP"/>
        </w:rPr>
        <w:t>?id</w:t>
      </w:r>
      <w:proofErr w:type="spellEnd"/>
      <w:proofErr w:type="gramEnd"/>
      <w:r w:rsidR="00AF01E5" w:rsidRPr="00AF01E5">
        <w:rPr>
          <w:color w:val="191D00"/>
          <w:sz w:val="28"/>
          <w:szCs w:val="28"/>
          <w:lang w:eastAsia="ja-JP"/>
        </w:rPr>
        <w:t>=35</w:t>
      </w:r>
    </w:p>
    <w:p w14:paraId="2A3ABFA8" w14:textId="3BEAB425" w:rsidR="00E8790B" w:rsidRDefault="00E8790B" w:rsidP="00AF01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Descriptive Paper:</w:t>
      </w:r>
      <w:r w:rsidRPr="00AF01E5">
        <w:rPr>
          <w:color w:val="191D00"/>
          <w:sz w:val="28"/>
          <w:szCs w:val="28"/>
          <w:lang w:eastAsia="ja-JP"/>
        </w:rPr>
        <w:t xml:space="preserve"> Sharon Draper’s language is beautiful.  Read some of your favorite passages to students.  Ask them to write a paper using sensory imagery.</w:t>
      </w:r>
    </w:p>
    <w:p w14:paraId="2AD75FC2" w14:textId="77777777" w:rsidR="00E8790B" w:rsidRDefault="00E8790B" w:rsidP="00AF01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Research Paper:</w:t>
      </w:r>
      <w:r w:rsidRPr="00AF01E5">
        <w:rPr>
          <w:color w:val="191D00"/>
          <w:sz w:val="28"/>
          <w:szCs w:val="28"/>
          <w:lang w:eastAsia="ja-JP"/>
        </w:rPr>
        <w:t xml:space="preserve"> Learn more about cerebral palsy or how language develops in people.   Write a paper and share the highlights with your class through a Power Point.</w:t>
      </w:r>
    </w:p>
    <w:p w14:paraId="23815325" w14:textId="77777777" w:rsidR="00E8790B" w:rsidRDefault="00E8790B" w:rsidP="00AF01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 xml:space="preserve">Quiz Show: </w:t>
      </w:r>
      <w:r w:rsidRPr="00AF01E5">
        <w:rPr>
          <w:color w:val="191D00"/>
          <w:sz w:val="28"/>
          <w:szCs w:val="28"/>
          <w:lang w:eastAsia="ja-JP"/>
        </w:rPr>
        <w:t xml:space="preserve">Create your own trivia competition.  Have students select the topic areas and, most importantly, decide the right way to sort every child onto a team.  Make sure students reflect upon and discuss their skills and abilities.  Rather than just allowing factual answers, brainstorm other ways and activities for students to share their knowledge.  Will some activities involve drawing?  Acting?  Singing? Building?  Celebrate the strengths of each child by creating a unique and fun classroom activity.  </w:t>
      </w:r>
    </w:p>
    <w:p w14:paraId="335F78BA" w14:textId="77777777" w:rsidR="00E8790B" w:rsidRDefault="00E8790B" w:rsidP="00AF01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706FFD">
        <w:rPr>
          <w:b/>
          <w:bCs/>
          <w:color w:val="191D00"/>
          <w:sz w:val="28"/>
          <w:szCs w:val="28"/>
          <w:lang w:eastAsia="ja-JP"/>
        </w:rPr>
        <w:t>Legal Research:</w:t>
      </w:r>
      <w:r w:rsidRPr="00AF01E5">
        <w:rPr>
          <w:color w:val="191D00"/>
          <w:sz w:val="28"/>
          <w:szCs w:val="28"/>
          <w:lang w:eastAsia="ja-JP"/>
        </w:rPr>
        <w:t xml:space="preserve"> Learn about the rights of students with disabilities in the school setting.  </w:t>
      </w:r>
    </w:p>
    <w:p w14:paraId="2230951B" w14:textId="52619526" w:rsidR="002608C4" w:rsidRPr="002608C4" w:rsidRDefault="002608C4" w:rsidP="002608C4">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191D00"/>
          <w:sz w:val="28"/>
          <w:szCs w:val="28"/>
          <w:lang w:eastAsia="ja-JP"/>
        </w:rPr>
      </w:pPr>
      <w:proofErr w:type="spellStart"/>
      <w:r w:rsidRPr="002608C4">
        <w:rPr>
          <w:b/>
          <w:color w:val="191D00"/>
          <w:sz w:val="28"/>
          <w:szCs w:val="28"/>
          <w:lang w:eastAsia="ja-JP"/>
        </w:rPr>
        <w:t>Voicethread</w:t>
      </w:r>
      <w:proofErr w:type="spellEnd"/>
      <w:r w:rsidRPr="002608C4">
        <w:rPr>
          <w:b/>
          <w:color w:val="191D00"/>
          <w:sz w:val="28"/>
          <w:szCs w:val="28"/>
          <w:lang w:eastAsia="ja-JP"/>
        </w:rPr>
        <w:t>:</w:t>
      </w:r>
      <w:r w:rsidRPr="002608C4">
        <w:rPr>
          <w:color w:val="191D00"/>
          <w:sz w:val="28"/>
          <w:szCs w:val="28"/>
          <w:lang w:eastAsia="ja-JP"/>
        </w:rPr>
        <w:t xml:space="preserve"> </w:t>
      </w:r>
      <w:hyperlink r:id="rId14" w:anchor="q.b3205200.i16999001" w:history="1">
        <w:r w:rsidRPr="002608C4">
          <w:rPr>
            <w:b/>
            <w:bCs/>
            <w:color w:val="191D00"/>
            <w:sz w:val="28"/>
            <w:szCs w:val="28"/>
            <w:lang w:eastAsia="ja-JP"/>
          </w:rPr>
          <w:t>https://voicethread.com/?#q.b3205200.i16999001</w:t>
        </w:r>
      </w:hyperlink>
    </w:p>
    <w:p w14:paraId="70A73994" w14:textId="77777777" w:rsidR="00E8790B" w:rsidRPr="00454B55"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6EC8C868" w14:textId="77777777" w:rsidR="00D828EB" w:rsidRDefault="00E8790B" w:rsidP="00E87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roofErr w:type="gramStart"/>
      <w:r w:rsidRPr="00454B55">
        <w:rPr>
          <w:b/>
          <w:bCs/>
          <w:i/>
          <w:iCs/>
          <w:color w:val="191D00"/>
          <w:sz w:val="28"/>
          <w:szCs w:val="28"/>
          <w:lang w:eastAsia="ja-JP"/>
        </w:rPr>
        <w:t>Wild Things</w:t>
      </w:r>
      <w:r w:rsidRPr="00454B55">
        <w:rPr>
          <w:color w:val="191D00"/>
          <w:sz w:val="28"/>
          <w:szCs w:val="28"/>
          <w:lang w:eastAsia="ja-JP"/>
        </w:rPr>
        <w:t xml:space="preserve"> by Clay Carmichael.</w:t>
      </w:r>
      <w:proofErr w:type="gramEnd"/>
      <w:r w:rsidRPr="00454B55">
        <w:rPr>
          <w:color w:val="191D00"/>
          <w:sz w:val="28"/>
          <w:szCs w:val="28"/>
          <w:lang w:eastAsia="ja-JP"/>
        </w:rPr>
        <w:t xml:space="preserve">  Eleven </w:t>
      </w:r>
      <w:r w:rsidR="0014772E">
        <w:rPr>
          <w:color w:val="191D00"/>
          <w:sz w:val="28"/>
          <w:szCs w:val="28"/>
          <w:lang w:eastAsia="ja-JP"/>
        </w:rPr>
        <w:t>-</w:t>
      </w:r>
      <w:r w:rsidRPr="00454B55">
        <w:rPr>
          <w:color w:val="191D00"/>
          <w:sz w:val="28"/>
          <w:szCs w:val="28"/>
          <w:lang w:eastAsia="ja-JP"/>
        </w:rPr>
        <w:t xml:space="preserve">year old Zoe has been consistently let down by the adult’s in her world.  Upon the death of her mother, she goes to live with her reclusive and gruff uncle who was formerly a sculptor.  Zoe must learn to trust others in order to find her place in her family.  </w:t>
      </w:r>
    </w:p>
    <w:p w14:paraId="6123FD63" w14:textId="1E78F362" w:rsidR="00D828EB" w:rsidRPr="00044EA0" w:rsidRDefault="00D828EB" w:rsidP="00044EA0">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044EA0">
        <w:rPr>
          <w:b/>
          <w:color w:val="191D00"/>
          <w:sz w:val="28"/>
          <w:szCs w:val="28"/>
          <w:lang w:eastAsia="ja-JP"/>
        </w:rPr>
        <w:t>Clay Carmichael’s Study Guide</w:t>
      </w:r>
      <w:r w:rsidRPr="00044EA0">
        <w:rPr>
          <w:color w:val="191D00"/>
          <w:sz w:val="28"/>
          <w:szCs w:val="28"/>
          <w:lang w:eastAsia="ja-JP"/>
        </w:rPr>
        <w:t xml:space="preserve">: </w:t>
      </w:r>
      <w:hyperlink r:id="rId15" w:history="1">
        <w:r w:rsidRPr="00044EA0">
          <w:rPr>
            <w:rStyle w:val="Hyperlink"/>
            <w:sz w:val="28"/>
            <w:szCs w:val="28"/>
            <w:lang w:eastAsia="ja-JP"/>
          </w:rPr>
          <w:t>www.claycarmichael.com/StudyGuideQuestions.htm</w:t>
        </w:r>
      </w:hyperlink>
    </w:p>
    <w:p w14:paraId="760980D5" w14:textId="2A3C6393" w:rsidR="00D828EB" w:rsidRPr="00AD3852" w:rsidRDefault="00D828EB" w:rsidP="00AD3852">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AD3852">
        <w:rPr>
          <w:b/>
          <w:bCs/>
          <w:color w:val="191D00"/>
          <w:sz w:val="28"/>
          <w:szCs w:val="28"/>
          <w:lang w:eastAsia="ja-JP"/>
        </w:rPr>
        <w:t xml:space="preserve"> </w:t>
      </w:r>
      <w:r w:rsidR="00E8790B" w:rsidRPr="00AD3852">
        <w:rPr>
          <w:b/>
          <w:bCs/>
          <w:color w:val="191D00"/>
          <w:sz w:val="28"/>
          <w:szCs w:val="28"/>
          <w:lang w:eastAsia="ja-JP"/>
        </w:rPr>
        <w:t>Artist Research and Art Project</w:t>
      </w:r>
      <w:r w:rsidR="00E8790B" w:rsidRPr="00AD3852">
        <w:rPr>
          <w:color w:val="191D00"/>
          <w:sz w:val="28"/>
          <w:szCs w:val="28"/>
          <w:lang w:eastAsia="ja-JP"/>
        </w:rPr>
        <w:t>: Zoe’s uncle Henry is a talented sculptor.  Allow students to research their favorite artist.  Have them re-create a piece of art.  Make sure to provide information about a variety of artists to students, including sculptors.  As a culminating project, have students dress up as their artist and share information. Alternatively, have students create a PowerPoint about their artist.</w:t>
      </w:r>
    </w:p>
    <w:p w14:paraId="2DCB3A2C" w14:textId="4FEF4BD1" w:rsidR="00E8790B" w:rsidRDefault="00E8790B" w:rsidP="00D828EB">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D828EB">
        <w:rPr>
          <w:color w:val="191D00"/>
          <w:sz w:val="28"/>
          <w:szCs w:val="28"/>
          <w:lang w:eastAsia="ja-JP"/>
        </w:rPr>
        <w:t xml:space="preserve">  </w:t>
      </w:r>
      <w:r w:rsidRPr="00D828EB">
        <w:rPr>
          <w:b/>
          <w:bCs/>
          <w:color w:val="191D00"/>
          <w:sz w:val="28"/>
          <w:szCs w:val="28"/>
          <w:lang w:eastAsia="ja-JP"/>
        </w:rPr>
        <w:t>Family History Project:</w:t>
      </w:r>
      <w:r w:rsidRPr="00D828EB">
        <w:rPr>
          <w:color w:val="191D00"/>
          <w:sz w:val="28"/>
          <w:szCs w:val="28"/>
          <w:lang w:eastAsia="ja-JP"/>
        </w:rPr>
        <w:t xml:space="preserve"> Even though Zoe is not close with either of her parents, she is constantly reminded that she behaves like her family or looks like them.  Have students create detailed family trees going back 3 or more generations.  Have them trace hair and eye color and family height through the generations.  Ask family members to share interesting family stories.  Use these stories to generate short stories and isolate interesting family tendencies.  Allow students to publish their stories online.</w:t>
      </w:r>
    </w:p>
    <w:p w14:paraId="5D73D017" w14:textId="77777777" w:rsidR="00AD3852" w:rsidRDefault="00D828EB" w:rsidP="00D828EB">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Pr>
          <w:b/>
          <w:bCs/>
          <w:color w:val="191D00"/>
          <w:sz w:val="28"/>
          <w:szCs w:val="28"/>
          <w:lang w:eastAsia="ja-JP"/>
        </w:rPr>
        <w:t xml:space="preserve"> </w:t>
      </w:r>
      <w:r w:rsidR="00E8790B" w:rsidRPr="00D828EB">
        <w:rPr>
          <w:b/>
          <w:bCs/>
          <w:color w:val="191D00"/>
          <w:sz w:val="28"/>
          <w:szCs w:val="28"/>
          <w:lang w:eastAsia="ja-JP"/>
        </w:rPr>
        <w:t>Humane Society Visit</w:t>
      </w:r>
      <w:r w:rsidR="00E8790B" w:rsidRPr="00D828EB">
        <w:rPr>
          <w:color w:val="191D00"/>
          <w:sz w:val="28"/>
          <w:szCs w:val="28"/>
          <w:lang w:eastAsia="ja-JP"/>
        </w:rPr>
        <w:t xml:space="preserve">: Zoe says that animal love is purer than human love.  Take time to help the animals in your community by learn about volunteer opportunities at your local humane society.  If possible, go as a class. </w:t>
      </w:r>
    </w:p>
    <w:p w14:paraId="287EADB3" w14:textId="035C3B72" w:rsidR="002608C4" w:rsidRPr="00AD3852" w:rsidRDefault="00E8790B" w:rsidP="002608C4">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r w:rsidRPr="00D828EB">
        <w:rPr>
          <w:color w:val="191D00"/>
          <w:sz w:val="28"/>
          <w:szCs w:val="28"/>
          <w:lang w:eastAsia="ja-JP"/>
        </w:rPr>
        <w:t xml:space="preserve"> </w:t>
      </w:r>
      <w:proofErr w:type="spellStart"/>
      <w:r w:rsidR="002608C4" w:rsidRPr="00AD3852">
        <w:rPr>
          <w:b/>
          <w:color w:val="191D00"/>
          <w:sz w:val="28"/>
          <w:szCs w:val="28"/>
          <w:lang w:eastAsia="ja-JP"/>
        </w:rPr>
        <w:t>Voicethread</w:t>
      </w:r>
      <w:proofErr w:type="spellEnd"/>
      <w:r w:rsidR="002608C4" w:rsidRPr="00AD3852">
        <w:rPr>
          <w:b/>
          <w:color w:val="191D00"/>
          <w:sz w:val="28"/>
          <w:szCs w:val="28"/>
          <w:lang w:eastAsia="ja-JP"/>
        </w:rPr>
        <w:t>:</w:t>
      </w:r>
      <w:r w:rsidR="002608C4" w:rsidRPr="00AD3852">
        <w:rPr>
          <w:color w:val="191D00"/>
          <w:sz w:val="28"/>
          <w:szCs w:val="28"/>
          <w:lang w:eastAsia="ja-JP"/>
        </w:rPr>
        <w:t xml:space="preserve"> </w:t>
      </w:r>
      <w:hyperlink r:id="rId16" w:anchor="q.b3205200.i16999001" w:history="1">
        <w:r w:rsidR="002608C4" w:rsidRPr="00AD3852">
          <w:rPr>
            <w:b/>
            <w:bCs/>
            <w:color w:val="191D00"/>
            <w:sz w:val="28"/>
            <w:szCs w:val="28"/>
            <w:lang w:eastAsia="ja-JP"/>
          </w:rPr>
          <w:t>https://voicethread.com/?#q.b3205200.i16999001</w:t>
        </w:r>
      </w:hyperlink>
    </w:p>
    <w:p w14:paraId="298C3F60" w14:textId="04681873" w:rsidR="002608C4" w:rsidRPr="002608C4" w:rsidRDefault="002608C4" w:rsidP="002608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91D00"/>
          <w:sz w:val="28"/>
          <w:szCs w:val="28"/>
          <w:lang w:eastAsia="ja-JP"/>
        </w:rPr>
      </w:pPr>
    </w:p>
    <w:p w14:paraId="176252F7" w14:textId="77777777" w:rsidR="00E8790B" w:rsidRPr="00454B55" w:rsidRDefault="00E8790B" w:rsidP="00E8790B">
      <w:pPr>
        <w:rPr>
          <w:sz w:val="28"/>
          <w:szCs w:val="28"/>
        </w:rPr>
      </w:pPr>
    </w:p>
    <w:p w14:paraId="32159A62" w14:textId="77777777" w:rsidR="003930C5" w:rsidRPr="00454B55" w:rsidRDefault="003930C5" w:rsidP="00E8790B">
      <w:pPr>
        <w:rPr>
          <w:sz w:val="28"/>
          <w:szCs w:val="28"/>
        </w:rPr>
      </w:pPr>
      <w:bookmarkStart w:id="0" w:name="_GoBack"/>
      <w:bookmarkEnd w:id="0"/>
    </w:p>
    <w:sectPr w:rsidR="003930C5" w:rsidRPr="00454B55" w:rsidSect="00D72F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955276B"/>
    <w:multiLevelType w:val="hybridMultilevel"/>
    <w:tmpl w:val="AE1A86BA"/>
    <w:lvl w:ilvl="0" w:tplc="D0D2A2E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nsid w:val="472A6B71"/>
    <w:multiLevelType w:val="hybridMultilevel"/>
    <w:tmpl w:val="423A199E"/>
    <w:lvl w:ilvl="0" w:tplc="0DD4B880">
      <w:start w:val="1"/>
      <w:numFmt w:val="lowerLetter"/>
      <w:lvlText w:val="%1."/>
      <w:lvlJc w:val="left"/>
      <w:pPr>
        <w:ind w:left="1080" w:hanging="360"/>
      </w:pPr>
      <w:rPr>
        <w:rFonts w:hint="default"/>
      </w:rPr>
    </w:lvl>
    <w:lvl w:ilvl="1" w:tplc="4170D7B0">
      <w:start w:val="1"/>
      <w:numFmt w:val="lowerLetter"/>
      <w:lvlText w:val="%2."/>
      <w:lvlJc w:val="left"/>
      <w:pPr>
        <w:ind w:left="1800" w:hanging="360"/>
      </w:pPr>
      <w:rPr>
        <w:rFonts w:ascii="Times New Roman" w:eastAsiaTheme="minorEastAsia" w:hAnsi="Times New Roman" w:cs="Times New Roman"/>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B859BF"/>
    <w:multiLevelType w:val="hybridMultilevel"/>
    <w:tmpl w:val="4808E35A"/>
    <w:lvl w:ilvl="0" w:tplc="7E90ED26">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6">
    <w:nsid w:val="4CBD3D49"/>
    <w:multiLevelType w:val="hybridMultilevel"/>
    <w:tmpl w:val="272AE2B2"/>
    <w:lvl w:ilvl="0" w:tplc="52167710">
      <w:start w:val="1"/>
      <w:numFmt w:val="lowerLetter"/>
      <w:lvlText w:val="%1."/>
      <w:lvlJc w:val="left"/>
      <w:pPr>
        <w:ind w:left="920" w:hanging="360"/>
      </w:pPr>
      <w:rPr>
        <w:rFonts w:hint="default"/>
      </w:r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7">
    <w:nsid w:val="51B547B2"/>
    <w:multiLevelType w:val="hybridMultilevel"/>
    <w:tmpl w:val="93D4B6A0"/>
    <w:lvl w:ilvl="0" w:tplc="D150638E">
      <w:start w:val="1"/>
      <w:numFmt w:val="lowerLetter"/>
      <w:lvlText w:val="%1."/>
      <w:lvlJc w:val="left"/>
      <w:pPr>
        <w:ind w:left="920" w:hanging="360"/>
      </w:pPr>
      <w:rPr>
        <w:rFonts w:hint="default"/>
      </w:rPr>
    </w:lvl>
    <w:lvl w:ilvl="1" w:tplc="04090019">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num w:numId="1">
    <w:abstractNumId w:val="0"/>
  </w:num>
  <w:num w:numId="2">
    <w:abstractNumId w:val="1"/>
  </w:num>
  <w:num w:numId="3">
    <w:abstractNumId w:val="2"/>
  </w:num>
  <w:num w:numId="4">
    <w:abstractNumId w:val="7"/>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C5"/>
    <w:rsid w:val="00044EA0"/>
    <w:rsid w:val="001028AA"/>
    <w:rsid w:val="0014772E"/>
    <w:rsid w:val="002210A8"/>
    <w:rsid w:val="002608C4"/>
    <w:rsid w:val="00302C14"/>
    <w:rsid w:val="00317302"/>
    <w:rsid w:val="003930C5"/>
    <w:rsid w:val="003F351B"/>
    <w:rsid w:val="00454B55"/>
    <w:rsid w:val="004B465F"/>
    <w:rsid w:val="004B7B67"/>
    <w:rsid w:val="004E4E39"/>
    <w:rsid w:val="004E56A7"/>
    <w:rsid w:val="005E214D"/>
    <w:rsid w:val="00706FFD"/>
    <w:rsid w:val="00717965"/>
    <w:rsid w:val="0077169C"/>
    <w:rsid w:val="007B334B"/>
    <w:rsid w:val="009A429C"/>
    <w:rsid w:val="00A75A5C"/>
    <w:rsid w:val="00AD3852"/>
    <w:rsid w:val="00AF01E5"/>
    <w:rsid w:val="00B82635"/>
    <w:rsid w:val="00BD587D"/>
    <w:rsid w:val="00D40E84"/>
    <w:rsid w:val="00D72F23"/>
    <w:rsid w:val="00D828EB"/>
    <w:rsid w:val="00E21329"/>
    <w:rsid w:val="00E66B97"/>
    <w:rsid w:val="00E8790B"/>
    <w:rsid w:val="00E94B29"/>
    <w:rsid w:val="00F06133"/>
    <w:rsid w:val="00F07BDA"/>
    <w:rsid w:val="00FA5546"/>
    <w:rsid w:val="00FB6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5111B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90B"/>
    <w:pPr>
      <w:ind w:left="720"/>
      <w:contextualSpacing/>
    </w:pPr>
  </w:style>
  <w:style w:type="character" w:styleId="Hyperlink">
    <w:name w:val="Hyperlink"/>
    <w:basedOn w:val="DefaultParagraphFont"/>
    <w:uiPriority w:val="99"/>
    <w:unhideWhenUsed/>
    <w:rsid w:val="00E8790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90B"/>
    <w:pPr>
      <w:ind w:left="720"/>
      <w:contextualSpacing/>
    </w:pPr>
  </w:style>
  <w:style w:type="character" w:styleId="Hyperlink">
    <w:name w:val="Hyperlink"/>
    <w:basedOn w:val="DefaultParagraphFont"/>
    <w:uiPriority w:val="99"/>
    <w:unhideWhenUsed/>
    <w:rsid w:val="00E879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ryamato.com/books/invisible-lines" TargetMode="External"/><Relationship Id="rId12" Type="http://schemas.openxmlformats.org/officeDocument/2006/relationships/hyperlink" Target="http://www.maryamato.com/wp-content/uploads/2011/07/Invisible-Lines-IEU-rev.pdf" TargetMode="External"/><Relationship Id="rId13" Type="http://schemas.openxmlformats.org/officeDocument/2006/relationships/hyperlink" Target="https://voicethread.com/?" TargetMode="External"/><Relationship Id="rId14" Type="http://schemas.openxmlformats.org/officeDocument/2006/relationships/hyperlink" Target="https://voicethread.com/?" TargetMode="External"/><Relationship Id="rId15" Type="http://schemas.openxmlformats.org/officeDocument/2006/relationships/hyperlink" Target="http://www.claycarmichael.com/StudyGuideQuestions.htm" TargetMode="External"/><Relationship Id="rId16" Type="http://schemas.openxmlformats.org/officeDocument/2006/relationships/hyperlink" Target="https://voicethread.co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james@hcsd.k12.ca.us" TargetMode="External"/><Relationship Id="rId7" Type="http://schemas.openxmlformats.org/officeDocument/2006/relationships/hyperlink" Target="http://www.marissamoss.com/downloads/NSS_Study_Guide" TargetMode="External"/><Relationship Id="rId8" Type="http://schemas.openxmlformats.org/officeDocument/2006/relationships/hyperlink" Target="http://www.gracelinbooks.com/inner.html" TargetMode="External"/><Relationship Id="rId9" Type="http://schemas.openxmlformats.org/officeDocument/2006/relationships/hyperlink" Target="http://www.gracelin.com/content.php?page=wherethemountainmeetsthemoon&amp;display=activities" TargetMode="External"/><Relationship Id="rId10" Type="http://schemas.openxmlformats.org/officeDocument/2006/relationships/hyperlink" Target="http://www.glogster.com/sallyanne2/where-the-mountain-meets-the-moon/g-6lehnh34bhjjssa63m0ht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1051</TotalTime>
  <Pages>6</Pages>
  <Words>1855</Words>
  <Characters>10579</Characters>
  <Application>Microsoft Macintosh Word</Application>
  <DocSecurity>0</DocSecurity>
  <Lines>88</Lines>
  <Paragraphs>24</Paragraphs>
  <ScaleCrop>false</ScaleCrop>
  <Company>South Hillsborough School</Company>
  <LinksUpToDate>false</LinksUpToDate>
  <CharactersWithSpaces>12410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James</dc:creator>
  <cp:keywords/>
  <dc:description/>
  <cp:lastModifiedBy>Sally James</cp:lastModifiedBy>
  <cp:revision>22</cp:revision>
  <dcterms:created xsi:type="dcterms:W3CDTF">2012-11-04T14:50:00Z</dcterms:created>
  <dcterms:modified xsi:type="dcterms:W3CDTF">2012-11-22T03:21:00Z</dcterms:modified>
</cp:coreProperties>
</file>